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header9.xml" ContentType="application/vnd.openxmlformats-officedocument.wordprocessingml.header+xml"/>
  <Override PartName="/word/footer17.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1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6D8" w:rsidRDefault="00AB69E4">
      <w:pPr>
        <w:keepNext/>
        <w:keepLines/>
        <w:jc w:val="right"/>
      </w:pPr>
      <w:r>
        <w:t xml:space="preserve">Приложение № </w:t>
      </w:r>
      <w:r w:rsidR="003879F2">
        <w:fldChar w:fldCharType="begin" w:fldLock="1"/>
      </w:r>
      <w:r>
        <w:instrText xml:space="preserve"> REF _ref_717230 \h \n \! </w:instrText>
      </w:r>
      <w:r w:rsidR="003879F2">
        <w:fldChar w:fldCharType="separate"/>
      </w:r>
      <w:r>
        <w:t>1</w:t>
      </w:r>
      <w:r w:rsidR="003879F2">
        <w:fldChar w:fldCharType="end"/>
      </w:r>
      <w:r>
        <w:br/>
        <w:t>к Учетной политике</w:t>
      </w:r>
      <w:r>
        <w:br/>
        <w:t>для целей бюджетного учета</w:t>
      </w:r>
    </w:p>
    <w:p w:rsidR="009626D8" w:rsidRDefault="00AB69E4">
      <w:pPr>
        <w:pStyle w:val="a5"/>
      </w:pPr>
      <w:bookmarkStart w:id="0" w:name="_docStart_3"/>
      <w:bookmarkStart w:id="1" w:name="_title_3"/>
      <w:bookmarkStart w:id="2" w:name="_ref_717230"/>
      <w:bookmarkEnd w:id="0"/>
      <w:r>
        <w:t>Рабочий план счетов</w:t>
      </w:r>
      <w:bookmarkEnd w:id="1"/>
      <w:bookmarkEnd w:id="2"/>
    </w:p>
    <w:p w:rsidR="009626D8" w:rsidRDefault="009626D8">
      <w:pPr>
        <w:pStyle w:val="QuoteMargin"/>
      </w:pP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568"/>
        <w:gridCol w:w="1814"/>
        <w:gridCol w:w="1511"/>
        <w:gridCol w:w="2266"/>
        <w:gridCol w:w="2266"/>
        <w:gridCol w:w="2266"/>
        <w:gridCol w:w="1813"/>
      </w:tblGrid>
      <w:tr w:rsidR="009626D8">
        <w:tc>
          <w:tcPr>
            <w:tcW w:w="4200" w:type="pct"/>
            <w:gridSpan w:val="6"/>
          </w:tcPr>
          <w:p w:rsidR="009626D8" w:rsidRDefault="00AB69E4">
            <w:pPr>
              <w:pStyle w:val="Normalunindented"/>
              <w:keepNext/>
              <w:jc w:val="center"/>
            </w:pPr>
            <w:r>
              <w:rPr>
                <w:b/>
              </w:rPr>
              <w:t>Номер счета учета</w:t>
            </w:r>
          </w:p>
        </w:tc>
        <w:tc>
          <w:tcPr>
            <w:tcW w:w="600" w:type="pct"/>
          </w:tcPr>
          <w:p w:rsidR="009626D8" w:rsidRDefault="00AB69E4">
            <w:pPr>
              <w:pStyle w:val="Normalunindented"/>
              <w:keepNext/>
              <w:jc w:val="center"/>
            </w:pPr>
            <w:r>
              <w:rPr>
                <w:b/>
              </w:rPr>
              <w:t>Наименование счета</w:t>
            </w:r>
          </w:p>
        </w:tc>
      </w:tr>
      <w:tr w:rsidR="009626D8">
        <w:tc>
          <w:tcPr>
            <w:tcW w:w="850" w:type="pct"/>
          </w:tcPr>
          <w:p w:rsidR="009626D8" w:rsidRDefault="00AB69E4">
            <w:pPr>
              <w:pStyle w:val="Normalunindented"/>
              <w:keepNext/>
              <w:jc w:val="center"/>
            </w:pPr>
            <w:r>
              <w:rPr>
                <w:b/>
              </w:rPr>
              <w:t>1 – 17</w:t>
            </w:r>
          </w:p>
        </w:tc>
        <w:tc>
          <w:tcPr>
            <w:tcW w:w="600" w:type="pct"/>
          </w:tcPr>
          <w:p w:rsidR="009626D8" w:rsidRDefault="00AB69E4">
            <w:pPr>
              <w:pStyle w:val="Normalunindented"/>
              <w:keepNext/>
              <w:jc w:val="center"/>
            </w:pPr>
            <w:r>
              <w:rPr>
                <w:b/>
              </w:rPr>
              <w:t>18</w:t>
            </w:r>
          </w:p>
        </w:tc>
        <w:tc>
          <w:tcPr>
            <w:tcW w:w="500" w:type="pct"/>
          </w:tcPr>
          <w:p w:rsidR="009626D8" w:rsidRDefault="00AB69E4">
            <w:pPr>
              <w:pStyle w:val="Normalunindented"/>
              <w:keepNext/>
              <w:jc w:val="center"/>
            </w:pPr>
            <w:r>
              <w:rPr>
                <w:b/>
              </w:rPr>
              <w:t>19 – 21</w:t>
            </w:r>
          </w:p>
        </w:tc>
        <w:tc>
          <w:tcPr>
            <w:tcW w:w="750" w:type="pct"/>
          </w:tcPr>
          <w:p w:rsidR="009626D8" w:rsidRDefault="00AB69E4">
            <w:pPr>
              <w:pStyle w:val="Normalunindented"/>
              <w:keepNext/>
              <w:jc w:val="center"/>
            </w:pPr>
            <w:r>
              <w:rPr>
                <w:b/>
              </w:rPr>
              <w:t>22</w:t>
            </w:r>
          </w:p>
        </w:tc>
        <w:tc>
          <w:tcPr>
            <w:tcW w:w="750" w:type="pct"/>
          </w:tcPr>
          <w:p w:rsidR="009626D8" w:rsidRDefault="00AB69E4">
            <w:pPr>
              <w:pStyle w:val="Normalunindented"/>
              <w:keepNext/>
              <w:jc w:val="center"/>
            </w:pPr>
            <w:r>
              <w:rPr>
                <w:b/>
              </w:rPr>
              <w:t>23</w:t>
            </w:r>
          </w:p>
        </w:tc>
        <w:tc>
          <w:tcPr>
            <w:tcW w:w="750" w:type="pct"/>
          </w:tcPr>
          <w:p w:rsidR="009626D8" w:rsidRDefault="00AB69E4">
            <w:pPr>
              <w:pStyle w:val="Normalunindented"/>
              <w:keepNext/>
              <w:jc w:val="center"/>
            </w:pPr>
            <w:r>
              <w:rPr>
                <w:b/>
              </w:rPr>
              <w:t>24 – 26</w:t>
            </w:r>
          </w:p>
        </w:tc>
        <w:tc>
          <w:tcPr>
            <w:tcW w:w="600" w:type="pct"/>
            <w:vMerge w:val="restart"/>
          </w:tcPr>
          <w:p w:rsidR="009626D8" w:rsidRDefault="009626D8">
            <w:pPr>
              <w:keepNext/>
              <w:jc w:val="left"/>
            </w:pPr>
          </w:p>
        </w:tc>
      </w:tr>
      <w:tr w:rsidR="009626D8">
        <w:tc>
          <w:tcPr>
            <w:tcW w:w="850" w:type="pct"/>
            <w:vMerge w:val="restart"/>
          </w:tcPr>
          <w:p w:rsidR="009626D8" w:rsidRDefault="00AB69E4">
            <w:pPr>
              <w:pStyle w:val="Normalunindented"/>
              <w:keepNext/>
              <w:jc w:val="center"/>
            </w:pPr>
            <w:r>
              <w:t>Код аналитический классификационный по БК</w:t>
            </w:r>
          </w:p>
        </w:tc>
        <w:tc>
          <w:tcPr>
            <w:tcW w:w="600" w:type="pct"/>
            <w:vMerge w:val="restart"/>
          </w:tcPr>
          <w:p w:rsidR="009626D8" w:rsidRDefault="00AB69E4">
            <w:pPr>
              <w:pStyle w:val="Normalunindented"/>
              <w:keepNext/>
              <w:jc w:val="center"/>
            </w:pPr>
            <w:r>
              <w:t>Код вида деятельности</w:t>
            </w:r>
          </w:p>
        </w:tc>
        <w:tc>
          <w:tcPr>
            <w:tcW w:w="2000" w:type="pct"/>
            <w:gridSpan w:val="3"/>
          </w:tcPr>
          <w:p w:rsidR="009626D8" w:rsidRDefault="00AB69E4">
            <w:pPr>
              <w:pStyle w:val="Normalunindented"/>
              <w:keepNext/>
              <w:jc w:val="center"/>
            </w:pPr>
            <w:r>
              <w:t>Код синтетического счета</w:t>
            </w:r>
          </w:p>
        </w:tc>
        <w:tc>
          <w:tcPr>
            <w:tcW w:w="750" w:type="pct"/>
            <w:vMerge w:val="restart"/>
          </w:tcPr>
          <w:p w:rsidR="009626D8" w:rsidRDefault="00AB69E4">
            <w:pPr>
              <w:pStyle w:val="Normalunindented"/>
              <w:keepNext/>
              <w:jc w:val="center"/>
            </w:pPr>
            <w:r>
              <w:t>Код аналитический по КОСГУ</w:t>
            </w:r>
          </w:p>
        </w:tc>
        <w:tc>
          <w:tcPr>
            <w:tcW w:w="600" w:type="pct"/>
            <w:vMerge/>
          </w:tcPr>
          <w:p w:rsidR="009626D8" w:rsidRDefault="009626D8"/>
        </w:tc>
      </w:tr>
      <w:tr w:rsidR="009626D8">
        <w:tc>
          <w:tcPr>
            <w:tcW w:w="850" w:type="pct"/>
            <w:vMerge/>
          </w:tcPr>
          <w:p w:rsidR="009626D8" w:rsidRDefault="009626D8"/>
        </w:tc>
        <w:tc>
          <w:tcPr>
            <w:tcW w:w="600" w:type="pct"/>
            <w:vMerge/>
          </w:tcPr>
          <w:p w:rsidR="009626D8" w:rsidRDefault="009626D8"/>
        </w:tc>
        <w:tc>
          <w:tcPr>
            <w:tcW w:w="500" w:type="pct"/>
          </w:tcPr>
          <w:p w:rsidR="009626D8" w:rsidRDefault="00AB69E4">
            <w:pPr>
              <w:pStyle w:val="Normalunindented"/>
              <w:keepNext/>
              <w:jc w:val="center"/>
            </w:pPr>
            <w:r>
              <w:t>Код объекта учета</w:t>
            </w:r>
          </w:p>
        </w:tc>
        <w:tc>
          <w:tcPr>
            <w:tcW w:w="750" w:type="pct"/>
          </w:tcPr>
          <w:p w:rsidR="009626D8" w:rsidRDefault="00AB69E4">
            <w:pPr>
              <w:pStyle w:val="Normalunindented"/>
              <w:keepNext/>
              <w:jc w:val="center"/>
            </w:pPr>
            <w:r>
              <w:t>Код группы</w:t>
            </w:r>
          </w:p>
          <w:p w:rsidR="009626D8" w:rsidRDefault="00AB69E4">
            <w:pPr>
              <w:pStyle w:val="Normalunindented"/>
              <w:keepNext/>
              <w:jc w:val="center"/>
            </w:pPr>
            <w:r>
              <w:t>(с аналитикой, предусмотренной учетной политикой)</w:t>
            </w:r>
          </w:p>
        </w:tc>
        <w:tc>
          <w:tcPr>
            <w:tcW w:w="750" w:type="pct"/>
          </w:tcPr>
          <w:p w:rsidR="009626D8" w:rsidRDefault="00AB69E4">
            <w:pPr>
              <w:pStyle w:val="Normalunindented"/>
              <w:keepNext/>
              <w:jc w:val="center"/>
            </w:pPr>
            <w:r>
              <w:t>Код вида</w:t>
            </w:r>
          </w:p>
          <w:p w:rsidR="009626D8" w:rsidRDefault="00AB69E4">
            <w:pPr>
              <w:pStyle w:val="Normalunindented"/>
              <w:keepNext/>
              <w:jc w:val="center"/>
            </w:pPr>
            <w:r>
              <w:t>(с аналитикой, предусмотренной учетной политикой)</w:t>
            </w:r>
          </w:p>
        </w:tc>
        <w:tc>
          <w:tcPr>
            <w:tcW w:w="750" w:type="pct"/>
            <w:vMerge/>
          </w:tcPr>
          <w:p w:rsidR="009626D8" w:rsidRDefault="009626D8"/>
        </w:tc>
        <w:tc>
          <w:tcPr>
            <w:tcW w:w="600" w:type="pct"/>
            <w:vMerge/>
          </w:tcPr>
          <w:p w:rsidR="009626D8" w:rsidRDefault="009626D8"/>
        </w:tc>
      </w:tr>
      <w:tr w:rsidR="009626D8">
        <w:tc>
          <w:tcPr>
            <w:tcW w:w="850" w:type="pct"/>
          </w:tcPr>
          <w:p w:rsidR="009626D8" w:rsidRDefault="009626D8">
            <w:pPr>
              <w:keepNext/>
              <w:jc w:val="left"/>
            </w:pPr>
          </w:p>
        </w:tc>
        <w:tc>
          <w:tcPr>
            <w:tcW w:w="600" w:type="pct"/>
          </w:tcPr>
          <w:p w:rsidR="009626D8" w:rsidRDefault="009626D8">
            <w:pPr>
              <w:keepNext/>
              <w:jc w:val="left"/>
            </w:pPr>
          </w:p>
        </w:tc>
        <w:tc>
          <w:tcPr>
            <w:tcW w:w="500" w:type="pct"/>
          </w:tcPr>
          <w:p w:rsidR="009626D8" w:rsidRDefault="009626D8">
            <w:pPr>
              <w:keepNext/>
              <w:jc w:val="left"/>
            </w:pPr>
          </w:p>
        </w:tc>
        <w:tc>
          <w:tcPr>
            <w:tcW w:w="750" w:type="pct"/>
          </w:tcPr>
          <w:p w:rsidR="009626D8" w:rsidRDefault="009626D8">
            <w:pPr>
              <w:keepNext/>
              <w:jc w:val="left"/>
            </w:pPr>
          </w:p>
        </w:tc>
        <w:tc>
          <w:tcPr>
            <w:tcW w:w="750" w:type="pct"/>
          </w:tcPr>
          <w:p w:rsidR="009626D8" w:rsidRDefault="009626D8">
            <w:pPr>
              <w:keepNext/>
              <w:jc w:val="left"/>
            </w:pPr>
          </w:p>
        </w:tc>
        <w:tc>
          <w:tcPr>
            <w:tcW w:w="750" w:type="pct"/>
          </w:tcPr>
          <w:p w:rsidR="009626D8" w:rsidRDefault="009626D8">
            <w:pPr>
              <w:keepNext/>
              <w:jc w:val="left"/>
            </w:pPr>
          </w:p>
        </w:tc>
        <w:tc>
          <w:tcPr>
            <w:tcW w:w="600" w:type="pct"/>
          </w:tcPr>
          <w:p w:rsidR="009626D8" w:rsidRDefault="009626D8">
            <w:pPr>
              <w:keepNext/>
              <w:jc w:val="left"/>
            </w:pPr>
          </w:p>
        </w:tc>
      </w:tr>
      <w:tr w:rsidR="009626D8">
        <w:tc>
          <w:tcPr>
            <w:tcW w:w="850" w:type="pct"/>
          </w:tcPr>
          <w:p w:rsidR="009626D8" w:rsidRDefault="009626D8">
            <w:pPr>
              <w:keepNext/>
              <w:jc w:val="left"/>
            </w:pPr>
          </w:p>
        </w:tc>
        <w:tc>
          <w:tcPr>
            <w:tcW w:w="600" w:type="pct"/>
          </w:tcPr>
          <w:p w:rsidR="009626D8" w:rsidRDefault="009626D8">
            <w:pPr>
              <w:keepNext/>
              <w:jc w:val="left"/>
            </w:pPr>
          </w:p>
        </w:tc>
        <w:tc>
          <w:tcPr>
            <w:tcW w:w="500" w:type="pct"/>
          </w:tcPr>
          <w:p w:rsidR="009626D8" w:rsidRDefault="009626D8">
            <w:pPr>
              <w:keepNext/>
              <w:jc w:val="left"/>
            </w:pPr>
          </w:p>
        </w:tc>
        <w:tc>
          <w:tcPr>
            <w:tcW w:w="750" w:type="pct"/>
          </w:tcPr>
          <w:p w:rsidR="009626D8" w:rsidRDefault="009626D8">
            <w:pPr>
              <w:keepNext/>
              <w:jc w:val="left"/>
            </w:pPr>
          </w:p>
        </w:tc>
        <w:tc>
          <w:tcPr>
            <w:tcW w:w="750" w:type="pct"/>
          </w:tcPr>
          <w:p w:rsidR="009626D8" w:rsidRDefault="009626D8">
            <w:pPr>
              <w:keepNext/>
              <w:jc w:val="left"/>
            </w:pPr>
          </w:p>
        </w:tc>
        <w:tc>
          <w:tcPr>
            <w:tcW w:w="750" w:type="pct"/>
          </w:tcPr>
          <w:p w:rsidR="009626D8" w:rsidRDefault="009626D8">
            <w:pPr>
              <w:keepNext/>
              <w:jc w:val="left"/>
            </w:pPr>
          </w:p>
        </w:tc>
        <w:tc>
          <w:tcPr>
            <w:tcW w:w="600" w:type="pct"/>
          </w:tcPr>
          <w:p w:rsidR="009626D8" w:rsidRDefault="009626D8">
            <w:pPr>
              <w:keepNext/>
              <w:jc w:val="left"/>
            </w:pPr>
          </w:p>
        </w:tc>
      </w:tr>
    </w:tbl>
    <w:p w:rsidR="009626D8" w:rsidRDefault="009626D8">
      <w:pPr>
        <w:sectPr w:rsidR="009626D8">
          <w:headerReference w:type="default" r:id="rId8"/>
          <w:footerReference w:type="default" r:id="rId9"/>
          <w:footerReference w:type="first" r:id="rId10"/>
          <w:footnotePr>
            <w:numRestart w:val="eachSect"/>
          </w:footnotePr>
          <w:pgSz w:w="16839" w:h="11907" w:orient="landscape" w:code="9"/>
          <w:pgMar w:top="1134" w:right="850" w:bottom="1134" w:left="1701" w:header="720" w:footer="720" w:gutter="0"/>
          <w:pgNumType w:start="1"/>
          <w:cols w:space="720"/>
          <w:titlePg/>
        </w:sectPr>
      </w:pPr>
      <w:bookmarkStart w:id="3" w:name="_docEnd_3"/>
      <w:bookmarkEnd w:id="3"/>
    </w:p>
    <w:p w:rsidR="009626D8" w:rsidRDefault="00AB69E4">
      <w:pPr>
        <w:keepNext/>
        <w:keepLines/>
        <w:jc w:val="right"/>
      </w:pPr>
      <w:bookmarkStart w:id="4" w:name="_docStart_4"/>
      <w:bookmarkEnd w:id="4"/>
      <w:r>
        <w:lastRenderedPageBreak/>
        <w:t xml:space="preserve">Приложение № </w:t>
      </w:r>
      <w:r w:rsidR="00194CF5">
        <w:t>2</w:t>
      </w:r>
      <w:r>
        <w:br/>
        <w:t>к Учетной политике</w:t>
      </w:r>
      <w:r>
        <w:br/>
        <w:t>для целей бюджетного учета</w:t>
      </w:r>
    </w:p>
    <w:p w:rsidR="009626D8" w:rsidRDefault="00AB69E4">
      <w:pPr>
        <w:pStyle w:val="a5"/>
      </w:pPr>
      <w:bookmarkStart w:id="5" w:name="_docStart_5"/>
      <w:bookmarkStart w:id="6" w:name="_title_5"/>
      <w:bookmarkStart w:id="7" w:name="_ref_561051"/>
      <w:bookmarkEnd w:id="5"/>
      <w:r>
        <w:t>Правила и график документооборота, а также технология обработки учетной информации</w:t>
      </w:r>
      <w:bookmarkEnd w:id="6"/>
      <w:bookmarkEnd w:id="7"/>
    </w:p>
    <w:p w:rsidR="009626D8" w:rsidRDefault="009626D8">
      <w:pPr>
        <w:pStyle w:val="QuoteMargin"/>
      </w:pPr>
    </w:p>
    <w:tbl>
      <w:tblPr>
        <w:tblW w:w="4989"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152"/>
        <w:gridCol w:w="1256"/>
        <w:gridCol w:w="822"/>
        <w:gridCol w:w="1838"/>
        <w:gridCol w:w="1265"/>
        <w:gridCol w:w="1612"/>
        <w:gridCol w:w="1462"/>
        <w:gridCol w:w="1126"/>
        <w:gridCol w:w="1467"/>
        <w:gridCol w:w="1256"/>
        <w:gridCol w:w="1216"/>
      </w:tblGrid>
      <w:tr w:rsidR="009626D8" w:rsidTr="00C37D33">
        <w:tc>
          <w:tcPr>
            <w:tcW w:w="398" w:type="pct"/>
            <w:vMerge w:val="restar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Первичный документ</w:t>
            </w:r>
          </w:p>
        </w:tc>
        <w:tc>
          <w:tcPr>
            <w:tcW w:w="1790" w:type="pct"/>
            <w:gridSpan w:val="4"/>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Составление и подписание документа</w:t>
            </w:r>
          </w:p>
        </w:tc>
        <w:tc>
          <w:tcPr>
            <w:tcW w:w="1062" w:type="pct"/>
            <w:gridSpan w:val="2"/>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Представление и проверка</w:t>
            </w:r>
          </w:p>
        </w:tc>
        <w:tc>
          <w:tcPr>
            <w:tcW w:w="896" w:type="pct"/>
            <w:gridSpan w:val="2"/>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Обработка документа</w:t>
            </w:r>
          </w:p>
        </w:tc>
        <w:tc>
          <w:tcPr>
            <w:tcW w:w="434" w:type="pct"/>
            <w:vMerge w:val="restart"/>
            <w:tcBorders>
              <w:top w:val="single" w:sz="0" w:space="0" w:color="auto"/>
              <w:left w:val="single" w:sz="0" w:space="0" w:color="auto"/>
              <w:bottom w:val="single" w:sz="0" w:space="0" w:color="auto"/>
              <w:right w:val="single" w:sz="0" w:space="0" w:color="auto"/>
            </w:tcBorders>
          </w:tcPr>
          <w:p w:rsidR="009626D8" w:rsidRDefault="00AB69E4" w:rsidP="00A0158E">
            <w:pPr>
              <w:pStyle w:val="Normalunindented"/>
              <w:keepNext/>
              <w:jc w:val="center"/>
            </w:pPr>
            <w:r>
              <w:t>Передача в архив, в какой срок</w:t>
            </w:r>
          </w:p>
        </w:tc>
        <w:tc>
          <w:tcPr>
            <w:tcW w:w="420" w:type="pct"/>
            <w:vMerge w:val="restar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Примечание</w:t>
            </w:r>
          </w:p>
        </w:tc>
      </w:tr>
      <w:tr w:rsidR="009626D8" w:rsidTr="00C37D33">
        <w:tc>
          <w:tcPr>
            <w:tcW w:w="398" w:type="pct"/>
            <w:vMerge/>
            <w:tcBorders>
              <w:left w:val="single" w:sz="0" w:space="0" w:color="auto"/>
              <w:bottom w:val="single" w:sz="0" w:space="0" w:color="auto"/>
              <w:right w:val="single" w:sz="0" w:space="0" w:color="auto"/>
            </w:tcBorders>
          </w:tcPr>
          <w:p w:rsidR="009626D8" w:rsidRDefault="009626D8"/>
        </w:tc>
        <w:tc>
          <w:tcPr>
            <w:tcW w:w="434"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Когда составляется</w:t>
            </w:r>
          </w:p>
        </w:tc>
        <w:tc>
          <w:tcPr>
            <w:tcW w:w="284"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Количество экземпляров</w:t>
            </w:r>
          </w:p>
        </w:tc>
        <w:tc>
          <w:tcPr>
            <w:tcW w:w="635" w:type="pct"/>
            <w:tcBorders>
              <w:top w:val="single" w:sz="0" w:space="0" w:color="auto"/>
              <w:left w:val="single" w:sz="0" w:space="0" w:color="auto"/>
              <w:bottom w:val="single" w:sz="0" w:space="0" w:color="auto"/>
              <w:right w:val="single" w:sz="0" w:space="0" w:color="auto"/>
            </w:tcBorders>
          </w:tcPr>
          <w:p w:rsidR="009626D8" w:rsidRDefault="00AB69E4" w:rsidP="00C37D33">
            <w:pPr>
              <w:pStyle w:val="Normalunindented"/>
              <w:keepNext/>
              <w:jc w:val="center"/>
            </w:pPr>
            <w:proofErr w:type="gramStart"/>
            <w:r>
              <w:t>Ответственный</w:t>
            </w:r>
            <w:proofErr w:type="gramEnd"/>
            <w:r>
              <w:t xml:space="preserve"> за составление </w:t>
            </w:r>
          </w:p>
        </w:tc>
        <w:tc>
          <w:tcPr>
            <w:tcW w:w="437" w:type="pct"/>
            <w:tcBorders>
              <w:top w:val="single" w:sz="0" w:space="0" w:color="auto"/>
              <w:left w:val="single" w:sz="0" w:space="0" w:color="auto"/>
              <w:bottom w:val="single" w:sz="0" w:space="0" w:color="auto"/>
              <w:right w:val="single" w:sz="0" w:space="0" w:color="auto"/>
            </w:tcBorders>
          </w:tcPr>
          <w:p w:rsidR="009626D8" w:rsidRDefault="00AB69E4" w:rsidP="00C37D33">
            <w:pPr>
              <w:pStyle w:val="Normalunindented"/>
              <w:keepNext/>
              <w:jc w:val="center"/>
            </w:pPr>
            <w:r>
              <w:t xml:space="preserve">Кто </w:t>
            </w:r>
            <w:proofErr w:type="gramStart"/>
            <w:r>
              <w:t>подписывает</w:t>
            </w:r>
            <w:proofErr w:type="gramEnd"/>
            <w:r>
              <w:t xml:space="preserve"> /утверждает </w:t>
            </w:r>
          </w:p>
        </w:tc>
        <w:tc>
          <w:tcPr>
            <w:tcW w:w="557"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Срок представления в структурное подразделение, осуществляющее учет</w:t>
            </w:r>
          </w:p>
        </w:tc>
        <w:tc>
          <w:tcPr>
            <w:tcW w:w="505"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proofErr w:type="gramStart"/>
            <w:r>
              <w:t>Ответственный</w:t>
            </w:r>
            <w:proofErr w:type="gramEnd"/>
            <w:r>
              <w:t xml:space="preserve"> за проверку (должность)</w:t>
            </w:r>
          </w:p>
        </w:tc>
        <w:tc>
          <w:tcPr>
            <w:tcW w:w="389"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В каких регистрах (журналах) отражается</w:t>
            </w:r>
          </w:p>
        </w:tc>
        <w:tc>
          <w:tcPr>
            <w:tcW w:w="507"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proofErr w:type="gramStart"/>
            <w:r>
              <w:t>Ответственный</w:t>
            </w:r>
            <w:proofErr w:type="gramEnd"/>
            <w:r>
              <w:t xml:space="preserve"> за обработку (должность)</w:t>
            </w:r>
          </w:p>
        </w:tc>
        <w:tc>
          <w:tcPr>
            <w:tcW w:w="434" w:type="pct"/>
            <w:vMerge/>
            <w:tcBorders>
              <w:left w:val="single" w:sz="0" w:space="0" w:color="auto"/>
              <w:bottom w:val="single" w:sz="0" w:space="0" w:color="auto"/>
              <w:right w:val="single" w:sz="0" w:space="0" w:color="auto"/>
            </w:tcBorders>
          </w:tcPr>
          <w:p w:rsidR="009626D8" w:rsidRDefault="009626D8"/>
        </w:tc>
        <w:tc>
          <w:tcPr>
            <w:tcW w:w="420" w:type="pct"/>
            <w:vMerge/>
            <w:tcBorders>
              <w:left w:val="single" w:sz="0" w:space="0" w:color="auto"/>
              <w:bottom w:val="single" w:sz="0" w:space="0" w:color="auto"/>
              <w:right w:val="single" w:sz="0" w:space="0" w:color="auto"/>
            </w:tcBorders>
          </w:tcPr>
          <w:p w:rsidR="009626D8" w:rsidRDefault="009626D8"/>
        </w:tc>
      </w:tr>
      <w:tr w:rsidR="009626D8" w:rsidTr="00C37D33">
        <w:tc>
          <w:tcPr>
            <w:tcW w:w="398" w:type="pct"/>
            <w:tcBorders>
              <w:top w:val="single" w:sz="0" w:space="0" w:color="auto"/>
              <w:left w:val="single" w:sz="0" w:space="0" w:color="auto"/>
              <w:bottom w:val="single" w:sz="0" w:space="0" w:color="auto"/>
              <w:right w:val="single" w:sz="0" w:space="0" w:color="auto"/>
            </w:tcBorders>
          </w:tcPr>
          <w:p w:rsidR="009626D8" w:rsidRDefault="00C37D33" w:rsidP="00C37D33">
            <w:pPr>
              <w:keepNext/>
              <w:ind w:firstLine="0"/>
              <w:jc w:val="left"/>
            </w:pPr>
            <w:r>
              <w:t xml:space="preserve">УПД, </w:t>
            </w:r>
          </w:p>
          <w:p w:rsidR="00C37D33" w:rsidRDefault="00C37D33" w:rsidP="00C37D33">
            <w:pPr>
              <w:keepNext/>
              <w:ind w:firstLine="0"/>
              <w:jc w:val="left"/>
            </w:pPr>
            <w:r>
              <w:t>Счет-фактура,</w:t>
            </w:r>
          </w:p>
          <w:p w:rsidR="00C37D33" w:rsidRDefault="00C37D33" w:rsidP="00C37D33">
            <w:pPr>
              <w:keepNext/>
              <w:ind w:firstLine="0"/>
              <w:jc w:val="left"/>
            </w:pPr>
            <w:r>
              <w:t>Товарная</w:t>
            </w:r>
          </w:p>
          <w:p w:rsidR="00C37D33" w:rsidRDefault="00C37D33" w:rsidP="00C37D33">
            <w:pPr>
              <w:keepNext/>
              <w:ind w:firstLine="0"/>
              <w:jc w:val="left"/>
            </w:pPr>
            <w:r>
              <w:t>Накладная</w:t>
            </w:r>
          </w:p>
          <w:p w:rsidR="00C37D33" w:rsidRDefault="00C37D33" w:rsidP="00C37D33">
            <w:pPr>
              <w:keepNext/>
              <w:ind w:firstLine="0"/>
              <w:jc w:val="left"/>
            </w:pPr>
          </w:p>
        </w:tc>
        <w:tc>
          <w:tcPr>
            <w:tcW w:w="434" w:type="pct"/>
            <w:tcBorders>
              <w:top w:val="single" w:sz="0" w:space="0" w:color="auto"/>
              <w:left w:val="single" w:sz="0" w:space="0" w:color="auto"/>
              <w:bottom w:val="single" w:sz="0" w:space="0" w:color="auto"/>
              <w:right w:val="single" w:sz="0" w:space="0" w:color="auto"/>
            </w:tcBorders>
          </w:tcPr>
          <w:p w:rsidR="009626D8" w:rsidRDefault="00C37D33" w:rsidP="00C37D33">
            <w:pPr>
              <w:keepNext/>
              <w:ind w:hanging="15"/>
              <w:jc w:val="left"/>
            </w:pPr>
            <w:r>
              <w:t>Во время совершения сделки</w:t>
            </w:r>
          </w:p>
        </w:tc>
        <w:tc>
          <w:tcPr>
            <w:tcW w:w="284" w:type="pct"/>
            <w:tcBorders>
              <w:top w:val="single" w:sz="0" w:space="0" w:color="auto"/>
              <w:left w:val="single" w:sz="0" w:space="0" w:color="auto"/>
              <w:bottom w:val="single" w:sz="0" w:space="0" w:color="auto"/>
              <w:right w:val="single" w:sz="0" w:space="0" w:color="auto"/>
            </w:tcBorders>
          </w:tcPr>
          <w:p w:rsidR="00C37D33" w:rsidRDefault="00C37D33">
            <w:pPr>
              <w:keepNext/>
              <w:jc w:val="left"/>
            </w:pPr>
          </w:p>
          <w:p w:rsidR="009626D8" w:rsidRPr="00C37D33" w:rsidRDefault="00C37D33" w:rsidP="00C37D33">
            <w:pPr>
              <w:ind w:firstLine="286"/>
            </w:pPr>
            <w:r>
              <w:t>2</w:t>
            </w:r>
          </w:p>
        </w:tc>
        <w:tc>
          <w:tcPr>
            <w:tcW w:w="635" w:type="pct"/>
            <w:tcBorders>
              <w:top w:val="single" w:sz="0" w:space="0" w:color="auto"/>
              <w:left w:val="single" w:sz="0" w:space="0" w:color="auto"/>
              <w:bottom w:val="single" w:sz="0" w:space="0" w:color="auto"/>
              <w:right w:val="single" w:sz="0" w:space="0" w:color="auto"/>
            </w:tcBorders>
          </w:tcPr>
          <w:p w:rsidR="009626D8" w:rsidRDefault="00C37D33" w:rsidP="00C37D33">
            <w:pPr>
              <w:keepNext/>
              <w:ind w:firstLine="51"/>
              <w:jc w:val="left"/>
            </w:pPr>
            <w:r>
              <w:t>Лицо, на которое возложена обязанность по составлению сделки</w:t>
            </w:r>
          </w:p>
        </w:tc>
        <w:tc>
          <w:tcPr>
            <w:tcW w:w="437" w:type="pct"/>
            <w:tcBorders>
              <w:top w:val="single" w:sz="0" w:space="0" w:color="auto"/>
              <w:left w:val="single" w:sz="0" w:space="0" w:color="auto"/>
              <w:bottom w:val="single" w:sz="0" w:space="0" w:color="auto"/>
              <w:right w:val="single" w:sz="0" w:space="0" w:color="auto"/>
            </w:tcBorders>
          </w:tcPr>
          <w:p w:rsidR="009626D8" w:rsidRDefault="009B61B0" w:rsidP="00C37D33">
            <w:pPr>
              <w:keepNext/>
              <w:ind w:firstLine="35"/>
              <w:jc w:val="left"/>
            </w:pPr>
            <w:r>
              <w:t>Руководитель учрежения</w:t>
            </w:r>
            <w:bookmarkStart w:id="8" w:name="_GoBack"/>
            <w:bookmarkEnd w:id="8"/>
          </w:p>
        </w:tc>
        <w:tc>
          <w:tcPr>
            <w:tcW w:w="557" w:type="pct"/>
            <w:tcBorders>
              <w:top w:val="single" w:sz="0" w:space="0" w:color="auto"/>
              <w:left w:val="single" w:sz="0" w:space="0" w:color="auto"/>
              <w:bottom w:val="single" w:sz="0" w:space="0" w:color="auto"/>
              <w:right w:val="single" w:sz="0" w:space="0" w:color="auto"/>
            </w:tcBorders>
          </w:tcPr>
          <w:p w:rsidR="009626D8" w:rsidRDefault="00C37D33" w:rsidP="00C37D33">
            <w:pPr>
              <w:keepNext/>
              <w:ind w:firstLine="46"/>
              <w:jc w:val="left"/>
            </w:pPr>
            <w:r>
              <w:t>Оригинал предоставляется в бухгалтерию в течени</w:t>
            </w:r>
            <w:proofErr w:type="gramStart"/>
            <w:r>
              <w:t>и</w:t>
            </w:r>
            <w:proofErr w:type="gramEnd"/>
            <w:r>
              <w:t xml:space="preserve"> месяца со дня составления первичного документа</w:t>
            </w:r>
          </w:p>
        </w:tc>
        <w:tc>
          <w:tcPr>
            <w:tcW w:w="505" w:type="pct"/>
            <w:tcBorders>
              <w:top w:val="single" w:sz="0" w:space="0" w:color="auto"/>
              <w:left w:val="single" w:sz="0" w:space="0" w:color="auto"/>
              <w:bottom w:val="single" w:sz="0" w:space="0" w:color="auto"/>
              <w:right w:val="single" w:sz="0" w:space="0" w:color="auto"/>
            </w:tcBorders>
          </w:tcPr>
          <w:p w:rsidR="009626D8" w:rsidRDefault="00C37D33" w:rsidP="00C37D33">
            <w:pPr>
              <w:keepNext/>
              <w:ind w:firstLine="0"/>
              <w:jc w:val="left"/>
            </w:pPr>
            <w:r>
              <w:t>Директор МКУ «ФЗО», Главный бухгалтер МКУ «ФЗО»</w:t>
            </w:r>
          </w:p>
        </w:tc>
        <w:tc>
          <w:tcPr>
            <w:tcW w:w="389" w:type="pct"/>
            <w:tcBorders>
              <w:top w:val="single" w:sz="0" w:space="0" w:color="auto"/>
              <w:left w:val="single" w:sz="0" w:space="0" w:color="auto"/>
              <w:bottom w:val="single" w:sz="0" w:space="0" w:color="auto"/>
              <w:right w:val="single" w:sz="0" w:space="0" w:color="auto"/>
            </w:tcBorders>
          </w:tcPr>
          <w:p w:rsidR="009626D8" w:rsidRDefault="00C37D33" w:rsidP="00C37D33">
            <w:pPr>
              <w:keepNext/>
              <w:ind w:firstLine="0"/>
              <w:jc w:val="left"/>
            </w:pPr>
            <w:proofErr w:type="gramStart"/>
            <w:r>
              <w:t>ж</w:t>
            </w:r>
            <w:proofErr w:type="gramEnd"/>
            <w:r>
              <w:t>/о № 4</w:t>
            </w:r>
          </w:p>
        </w:tc>
        <w:tc>
          <w:tcPr>
            <w:tcW w:w="507" w:type="pct"/>
            <w:tcBorders>
              <w:top w:val="single" w:sz="0" w:space="0" w:color="auto"/>
              <w:left w:val="single" w:sz="0" w:space="0" w:color="auto"/>
              <w:bottom w:val="single" w:sz="0" w:space="0" w:color="auto"/>
              <w:right w:val="single" w:sz="0" w:space="0" w:color="auto"/>
            </w:tcBorders>
          </w:tcPr>
          <w:p w:rsidR="009626D8" w:rsidRDefault="00A0158E" w:rsidP="00A0158E">
            <w:pPr>
              <w:keepNext/>
              <w:ind w:firstLine="0"/>
              <w:jc w:val="left"/>
            </w:pPr>
            <w:r>
              <w:t>Директор МКУ «ФЗО», Главный бухгалтер МКУ «ФЗО»</w:t>
            </w:r>
          </w:p>
        </w:tc>
        <w:tc>
          <w:tcPr>
            <w:tcW w:w="434" w:type="pct"/>
            <w:tcBorders>
              <w:top w:val="single" w:sz="0" w:space="0" w:color="auto"/>
              <w:left w:val="single" w:sz="0" w:space="0" w:color="auto"/>
              <w:bottom w:val="single" w:sz="0" w:space="0" w:color="auto"/>
              <w:right w:val="single" w:sz="0" w:space="0" w:color="auto"/>
            </w:tcBorders>
          </w:tcPr>
          <w:p w:rsidR="009626D8" w:rsidRDefault="00A0158E" w:rsidP="00A0158E">
            <w:pPr>
              <w:keepNext/>
              <w:ind w:firstLine="0"/>
              <w:jc w:val="left"/>
            </w:pPr>
            <w:r>
              <w:t>По истечении 5 лет</w:t>
            </w:r>
          </w:p>
        </w:tc>
        <w:tc>
          <w:tcPr>
            <w:tcW w:w="42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r>
      <w:tr w:rsidR="009626D8" w:rsidTr="00C37D33">
        <w:tc>
          <w:tcPr>
            <w:tcW w:w="398" w:type="pct"/>
            <w:tcBorders>
              <w:top w:val="single" w:sz="0" w:space="0" w:color="auto"/>
              <w:left w:val="single" w:sz="0" w:space="0" w:color="auto"/>
              <w:bottom w:val="single" w:sz="0" w:space="0" w:color="auto"/>
              <w:right w:val="single" w:sz="0" w:space="0" w:color="auto"/>
            </w:tcBorders>
          </w:tcPr>
          <w:p w:rsidR="009626D8" w:rsidRDefault="00C37D33" w:rsidP="00C37D33">
            <w:pPr>
              <w:keepNext/>
              <w:ind w:firstLine="0"/>
              <w:jc w:val="left"/>
            </w:pPr>
            <w:r>
              <w:t>И т.д.</w:t>
            </w:r>
          </w:p>
        </w:tc>
        <w:tc>
          <w:tcPr>
            <w:tcW w:w="434"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284"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635"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437"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557"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505"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389"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507"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434"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42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r>
    </w:tbl>
    <w:p w:rsidR="009626D8" w:rsidRDefault="009626D8">
      <w:pPr>
        <w:sectPr w:rsidR="009626D8">
          <w:headerReference w:type="default" r:id="rId11"/>
          <w:footerReference w:type="default" r:id="rId12"/>
          <w:footerReference w:type="first" r:id="rId13"/>
          <w:footnotePr>
            <w:numRestart w:val="eachSect"/>
          </w:footnotePr>
          <w:pgSz w:w="16839" w:h="11907" w:orient="landscape" w:code="9"/>
          <w:pgMar w:top="1134" w:right="850" w:bottom="1134" w:left="1701" w:header="720" w:footer="720" w:gutter="0"/>
          <w:pgNumType w:start="1"/>
          <w:cols w:space="720"/>
          <w:titlePg/>
        </w:sectPr>
      </w:pPr>
      <w:bookmarkStart w:id="9" w:name="_docEnd_5"/>
      <w:bookmarkEnd w:id="9"/>
    </w:p>
    <w:p w:rsidR="009626D8" w:rsidRDefault="00AB69E4">
      <w:pPr>
        <w:keepNext/>
        <w:keepLines/>
        <w:jc w:val="right"/>
      </w:pPr>
      <w:r>
        <w:lastRenderedPageBreak/>
        <w:t xml:space="preserve">Приложение № </w:t>
      </w:r>
      <w:r w:rsidR="00A0158E">
        <w:t>3</w:t>
      </w:r>
      <w:r>
        <w:br/>
        <w:t>к Учетной политике</w:t>
      </w:r>
      <w:r>
        <w:br/>
        <w:t>для целей бюджетного учета</w:t>
      </w:r>
    </w:p>
    <w:p w:rsidR="009626D8" w:rsidRDefault="00AB69E4">
      <w:pPr>
        <w:pStyle w:val="a5"/>
      </w:pPr>
      <w:bookmarkStart w:id="10" w:name="_docStart_7"/>
      <w:bookmarkStart w:id="11" w:name="_title_7"/>
      <w:bookmarkStart w:id="12" w:name="_ref_578623"/>
      <w:bookmarkEnd w:id="10"/>
      <w:r>
        <w:t>Порядок организации и осуществления внутреннего контроля</w:t>
      </w:r>
      <w:bookmarkEnd w:id="11"/>
      <w:bookmarkEnd w:id="12"/>
    </w:p>
    <w:p w:rsidR="009626D8" w:rsidRDefault="00AB69E4">
      <w:pPr>
        <w:pStyle w:val="heading1normal"/>
        <w:numPr>
          <w:ilvl w:val="0"/>
          <w:numId w:val="26"/>
        </w:numPr>
      </w:pPr>
      <w:bookmarkStart w:id="13" w:name="_ref_1495149"/>
      <w:r>
        <w:rPr>
          <w:b/>
        </w:rPr>
        <w:t>Общие положения</w:t>
      </w:r>
      <w:bookmarkEnd w:id="13"/>
    </w:p>
    <w:p w:rsidR="009626D8" w:rsidRDefault="00AB69E4">
      <w:pPr>
        <w:pStyle w:val="2"/>
      </w:pPr>
      <w:bookmarkStart w:id="14" w:name="_ref_1504054"/>
      <w:r>
        <w:t>Внутренний контроль направлен:</w:t>
      </w:r>
      <w:bookmarkEnd w:id="14"/>
    </w:p>
    <w:p w:rsidR="009626D8" w:rsidRDefault="00AB69E4">
      <w:r>
        <w:t>- на установление соответствия проводимых финансово-хозяйственных операций требованиям нормативных правовых актов и учетной политики;</w:t>
      </w:r>
    </w:p>
    <w:p w:rsidR="009626D8" w:rsidRDefault="00AB69E4">
      <w:r>
        <w:t>- повышение уровня ведения учета, составления отчетности;</w:t>
      </w:r>
    </w:p>
    <w:p w:rsidR="009626D8" w:rsidRDefault="00AB69E4">
      <w:r>
        <w:t>- исключение ошибок и нарушений норм законодательства РФ в части ведения учета и составления отчетности;</w:t>
      </w:r>
    </w:p>
    <w:p w:rsidR="009626D8" w:rsidRDefault="00AB69E4">
      <w:r>
        <w:t>- повышение результативности использования финансовых средств и имущества.</w:t>
      </w:r>
    </w:p>
    <w:p w:rsidR="009626D8" w:rsidRDefault="00AB69E4">
      <w:pPr>
        <w:pStyle w:val="2"/>
      </w:pPr>
      <w:bookmarkStart w:id="15" w:name="_ref_1504055"/>
      <w:r>
        <w:t>Целями внутреннего контроля являются:</w:t>
      </w:r>
      <w:bookmarkEnd w:id="15"/>
    </w:p>
    <w:p w:rsidR="009626D8" w:rsidRDefault="00AB69E4">
      <w:r>
        <w:t>- подтверждение достоверности данных учета и отчетности;</w:t>
      </w:r>
    </w:p>
    <w:p w:rsidR="009626D8" w:rsidRDefault="00AB69E4">
      <w:r>
        <w:t>- обеспечение соблюдения законодательства РФ, нормативных правовых актов и иных актов, регулирующих финансово-хозяйственную деятельность.</w:t>
      </w:r>
    </w:p>
    <w:p w:rsidR="009626D8" w:rsidRDefault="00AB69E4">
      <w:pPr>
        <w:pStyle w:val="2"/>
      </w:pPr>
      <w:bookmarkStart w:id="16" w:name="_ref_1504056"/>
      <w:r>
        <w:t>Основными задачами внутреннего контроля являются:</w:t>
      </w:r>
      <w:bookmarkEnd w:id="16"/>
    </w:p>
    <w:p w:rsidR="009626D8" w:rsidRDefault="00AB69E4">
      <w:r>
        <w:t>- оперативное выявление, устранение и пресечение нарушений норм законодательства РФ и иных нормативных правовых актов, регулирующих ведение учета, составление отчетности;</w:t>
      </w:r>
    </w:p>
    <w:p w:rsidR="009626D8" w:rsidRDefault="00AB69E4">
      <w:r>
        <w:t>- оперативное выявление и пресечение действий должностных лиц, негативно влияющих на эффективность использования финансовых средств и имущества;</w:t>
      </w:r>
    </w:p>
    <w:p w:rsidR="009626D8" w:rsidRDefault="00AB69E4">
      <w:r>
        <w:t>- повышение экономности и результативности использования финансовых средств и имущества путем принятия и реализации решений по результатам внутреннего финансового контроля.</w:t>
      </w:r>
    </w:p>
    <w:p w:rsidR="009626D8" w:rsidRDefault="00AB69E4">
      <w:pPr>
        <w:pStyle w:val="2"/>
      </w:pPr>
      <w:bookmarkStart w:id="17" w:name="_ref_1504057"/>
      <w:r>
        <w:t>Объектами внутреннего контроля являются:</w:t>
      </w:r>
      <w:bookmarkEnd w:id="17"/>
    </w:p>
    <w:p w:rsidR="009626D8" w:rsidRDefault="00AB69E4">
      <w:r>
        <w:t>- плановые (прогнозные) документы;</w:t>
      </w:r>
    </w:p>
    <w:p w:rsidR="009626D8" w:rsidRDefault="00AB69E4">
      <w:r>
        <w:t>- договоры (контракты) на приобретение товаров (работ, услуг);</w:t>
      </w:r>
    </w:p>
    <w:p w:rsidR="009626D8" w:rsidRDefault="00AB69E4">
      <w:r>
        <w:t>- распорядительные акты руководителя (приказы, распоряжения);</w:t>
      </w:r>
    </w:p>
    <w:p w:rsidR="009626D8" w:rsidRDefault="00AB69E4">
      <w:r>
        <w:t>- первичные учетные документы и регистры учета;</w:t>
      </w:r>
    </w:p>
    <w:p w:rsidR="009626D8" w:rsidRDefault="00AB69E4">
      <w:r>
        <w:t>- хозяйственные операции, отраженные в учете;</w:t>
      </w:r>
    </w:p>
    <w:p w:rsidR="009626D8" w:rsidRDefault="00AB69E4">
      <w:r>
        <w:t>- отчетность;</w:t>
      </w:r>
    </w:p>
    <w:p w:rsidR="009626D8" w:rsidRDefault="00AB69E4">
      <w:r>
        <w:t>- иные объекты по распоряжению руководителя.</w:t>
      </w:r>
    </w:p>
    <w:p w:rsidR="009626D8" w:rsidRDefault="00AB69E4">
      <w:pPr>
        <w:pStyle w:val="heading1normal"/>
      </w:pPr>
      <w:bookmarkStart w:id="18" w:name="_ref_1513082"/>
      <w:r>
        <w:rPr>
          <w:b/>
        </w:rPr>
        <w:t>Организация внутреннего контроля</w:t>
      </w:r>
      <w:bookmarkEnd w:id="18"/>
    </w:p>
    <w:p w:rsidR="009626D8" w:rsidRDefault="00AB69E4">
      <w:pPr>
        <w:pStyle w:val="2"/>
      </w:pPr>
      <w:bookmarkStart w:id="19" w:name="_ref_1521987"/>
      <w:r>
        <w:t>Внутренний контроль осуществляется непрерывно руководителями (заместителями руководителей) структурных подразделений, иными должностными лицами, организующими, выполняющими, обеспечивающими соблюдение внутренних процедур по ведению учета, составлению отчетности.</w:t>
      </w:r>
      <w:bookmarkEnd w:id="19"/>
    </w:p>
    <w:p w:rsidR="009626D8" w:rsidRDefault="00AB69E4">
      <w:pPr>
        <w:pStyle w:val="2"/>
      </w:pPr>
      <w:bookmarkStart w:id="20" w:name="_ref_1521988"/>
      <w:r>
        <w:t>Внутренний контроль осуществляется в следующих видах:</w:t>
      </w:r>
      <w:bookmarkEnd w:id="20"/>
    </w:p>
    <w:p w:rsidR="009626D8" w:rsidRDefault="00AB69E4">
      <w:r>
        <w:lastRenderedPageBreak/>
        <w:t xml:space="preserve">- </w:t>
      </w:r>
      <w:r>
        <w:rPr>
          <w:b/>
        </w:rPr>
        <w:t>предварительный контроль</w:t>
      </w:r>
      <w:r>
        <w:t xml:space="preserve"> - комплекс процедур и мероприятий, направленных на предотвращение возможных ошибочных и (или) незаконных действий до совершения финансово-хозяйственной операции (ряда финансово-хозяйственных операций);</w:t>
      </w:r>
    </w:p>
    <w:p w:rsidR="009626D8" w:rsidRDefault="00AB69E4">
      <w:r>
        <w:t xml:space="preserve">- </w:t>
      </w:r>
      <w:r>
        <w:rPr>
          <w:b/>
        </w:rPr>
        <w:t>текущий контроль</w:t>
      </w:r>
      <w:r>
        <w:t xml:space="preserve"> - комплекс процедур и мероприятий, направленных на предотвращение ошибочных и (или) незаконных действий в процессе совершения финансово-хозяйственной операции (ряда финансово-хозяйственных операций);</w:t>
      </w:r>
    </w:p>
    <w:p w:rsidR="009626D8" w:rsidRDefault="00AB69E4">
      <w:r>
        <w:t xml:space="preserve">- </w:t>
      </w:r>
      <w:r>
        <w:rPr>
          <w:b/>
        </w:rPr>
        <w:t>последующий контроль</w:t>
      </w:r>
      <w:r>
        <w:t xml:space="preserve"> - комплекс процедур и мероприятий, направленных на выявление ошибочных и (или) незаконных действий и недостатков после совершения финансово-хозяйственной операции (ряда финансово-хозяйственных операций) и предотвращение, ликвидацию последствий таких действий.</w:t>
      </w:r>
    </w:p>
    <w:p w:rsidR="009626D8" w:rsidRDefault="00AB69E4">
      <w:pPr>
        <w:pStyle w:val="2"/>
      </w:pPr>
      <w:bookmarkStart w:id="21" w:name="_ref_1530877"/>
      <w:r>
        <w:t>Предварительный контроль осуществляют должностные лица (руководители структурных подразделений, их заместители, иные сотрудники) в соответствии с должностными (функциональными) обязанностями в процессе финансово-хозяйственной деятельности.</w:t>
      </w:r>
      <w:bookmarkEnd w:id="21"/>
    </w:p>
    <w:p w:rsidR="009626D8" w:rsidRDefault="00AB69E4">
      <w:r>
        <w:t>К мероприятиям предварительного контроля относятся:</w:t>
      </w:r>
    </w:p>
    <w:p w:rsidR="009626D8" w:rsidRDefault="00AB69E4">
      <w:r>
        <w:t>- проверка документов до совершения хозяйственных операций в соответствии с правилами и графиком документооборота;</w:t>
      </w:r>
    </w:p>
    <w:p w:rsidR="009626D8" w:rsidRDefault="00AB69E4">
      <w:r>
        <w:t xml:space="preserve">- </w:t>
      </w:r>
      <w:proofErr w:type="gramStart"/>
      <w:r>
        <w:t>контроль за</w:t>
      </w:r>
      <w:proofErr w:type="gramEnd"/>
      <w:r>
        <w:t xml:space="preserve"> принятием обязательств;</w:t>
      </w:r>
    </w:p>
    <w:p w:rsidR="009626D8" w:rsidRDefault="00AB69E4">
      <w:r>
        <w:t>- проверка законности и экономической целесообразности проектов заключаемых контрактов (договоров);</w:t>
      </w:r>
    </w:p>
    <w:p w:rsidR="009626D8" w:rsidRDefault="00AB69E4">
      <w:r>
        <w:t>- проверка проектов распорядительных актов руководителя (приказов, распоряжений);</w:t>
      </w:r>
    </w:p>
    <w:p w:rsidR="009626D8" w:rsidRDefault="00AB69E4">
      <w:r>
        <w:t>- проверка бюджетной, финансовой, статистической, налоговой и другой отчетности до утверждения или подписания.</w:t>
      </w:r>
    </w:p>
    <w:p w:rsidR="009626D8" w:rsidRDefault="00AB69E4">
      <w:pPr>
        <w:pStyle w:val="2"/>
      </w:pPr>
      <w:bookmarkStart w:id="22" w:name="_ref_1539742"/>
      <w:r>
        <w:t>Текущий контроль на постоянной основе осуществляется специалистами, осуществляющими ведение учета и составление отчетности.</w:t>
      </w:r>
      <w:bookmarkEnd w:id="22"/>
    </w:p>
    <w:p w:rsidR="009626D8" w:rsidRDefault="00AB69E4">
      <w:r>
        <w:t>К мероприятиям текущего контроля относятся:</w:t>
      </w:r>
    </w:p>
    <w:p w:rsidR="009626D8" w:rsidRDefault="00AB69E4">
      <w:r>
        <w:t>- проверка расходных денежных документов (расчетно-платежных ведомостей, заявок на кассовый расход, счетов и т.п.) до их оплаты. Фактом прохождения контроля является разрешение (санкционирование) принять документы к оплате;</w:t>
      </w:r>
    </w:p>
    <w:p w:rsidR="009626D8" w:rsidRDefault="00AB69E4">
      <w:r>
        <w:t>- проверка полноты оприходования полученных наличных денежных средств;</w:t>
      </w:r>
    </w:p>
    <w:p w:rsidR="009626D8" w:rsidRDefault="00AB69E4">
      <w:r>
        <w:t xml:space="preserve">- </w:t>
      </w:r>
      <w:proofErr w:type="gramStart"/>
      <w:r>
        <w:t>контроль за</w:t>
      </w:r>
      <w:proofErr w:type="gramEnd"/>
      <w:r>
        <w:t xml:space="preserve"> взысканием дебиторской и погашением кредиторской задолженности;</w:t>
      </w:r>
    </w:p>
    <w:p w:rsidR="009626D8" w:rsidRDefault="00AB69E4">
      <w:r>
        <w:t>- сверка данных аналитического учета с данными синтетического учета.</w:t>
      </w:r>
    </w:p>
    <w:p w:rsidR="009626D8" w:rsidRDefault="00AB69E4">
      <w:pPr>
        <w:pStyle w:val="2"/>
      </w:pPr>
      <w:bookmarkStart w:id="23" w:name="_ref_1548587"/>
      <w:r>
        <w:t>Последующий контроль осуществляется </w:t>
      </w:r>
      <w:r>
        <w:rPr>
          <w:u w:val="single"/>
        </w:rPr>
        <w:t>(подразделение или должностное лицо организации)</w:t>
      </w:r>
      <w:r>
        <w:t>:</w:t>
      </w:r>
      <w:bookmarkEnd w:id="23"/>
    </w:p>
    <w:p w:rsidR="009626D8" w:rsidRDefault="00AB69E4">
      <w:r>
        <w:t>К мероприятиям последующего контроля относятся:</w:t>
      </w:r>
    </w:p>
    <w:p w:rsidR="009626D8" w:rsidRDefault="00AB69E4">
      <w:r>
        <w:t>- проверка первичных документов после совершения финансово-хозяйственных операций на соблюдение правил и графика документооборота;</w:t>
      </w:r>
    </w:p>
    <w:p w:rsidR="009626D8" w:rsidRDefault="00AB69E4">
      <w:r>
        <w:t>- проверка достоверности отражения финансово-хозяйственных операций в учете и отчетности;</w:t>
      </w:r>
    </w:p>
    <w:p w:rsidR="009626D8" w:rsidRDefault="00AB69E4">
      <w:r>
        <w:t>- проверка результатов финансово-хозяйственной деятельности;</w:t>
      </w:r>
    </w:p>
    <w:p w:rsidR="009626D8" w:rsidRDefault="00AB69E4">
      <w:r>
        <w:t>- проверка результатов инвентаризации имущества и обязательств;</w:t>
      </w:r>
    </w:p>
    <w:p w:rsidR="009626D8" w:rsidRDefault="00AB69E4">
      <w:r>
        <w:lastRenderedPageBreak/>
        <w:t>- проверка участков бухгалтерского учета на предмет соблюдения работниками требований норм законодательства РФ в области учета в отношении завершенных операций финансово-хозяйственной деятельности;</w:t>
      </w:r>
    </w:p>
    <w:p w:rsidR="009626D8" w:rsidRDefault="00AB69E4">
      <w:r>
        <w:t>- документальные проверки завершенных операций финансово-хозяйственной деятельности.</w:t>
      </w:r>
    </w:p>
    <w:p w:rsidR="009626D8" w:rsidRDefault="00AB69E4">
      <w:pPr>
        <w:pStyle w:val="2"/>
      </w:pPr>
      <w:bookmarkStart w:id="24" w:name="_ref_1557336"/>
      <w:r>
        <w:t>В рамках внутреннего контроля проводятся плановые и внеплановые проверки.</w:t>
      </w:r>
      <w:bookmarkEnd w:id="24"/>
    </w:p>
    <w:p w:rsidR="009626D8" w:rsidRDefault="00AB69E4">
      <w:r>
        <w:t>Периодичность проведения проверок:</w:t>
      </w:r>
    </w:p>
    <w:p w:rsidR="009626D8" w:rsidRDefault="00AB69E4">
      <w:r>
        <w:t>- плановые проверки - в соответствии с утвержденным планом (графиком) проведения проверок в рамках внутреннего контроля по форме, приведенной в приложении 1 к настоящему Порядку;</w:t>
      </w:r>
    </w:p>
    <w:p w:rsidR="009626D8" w:rsidRDefault="00AB69E4">
      <w:r>
        <w:t>- внеплановые проверки - по распоряжению руководителя (если стало известно о возможных нарушениях).</w:t>
      </w:r>
    </w:p>
    <w:p w:rsidR="009626D8" w:rsidRDefault="00AB69E4">
      <w:pPr>
        <w:pStyle w:val="2"/>
      </w:pPr>
      <w:bookmarkStart w:id="25" w:name="_ref_1566085"/>
      <w:r>
        <w:t>Результаты проведения предварительного и текущего контроля оформляются в виде отчета о выявленных нарушениях по результатам внутренней проверки. К нему прилагается перечень мероприятий по устранению недостатков и нарушений, если они были выявлены, а также рекомендации по предотвращению возможных ошибок.</w:t>
      </w:r>
      <w:bookmarkEnd w:id="25"/>
    </w:p>
    <w:p w:rsidR="009626D8" w:rsidRDefault="00AB69E4">
      <w:pPr>
        <w:pStyle w:val="2"/>
      </w:pPr>
      <w:bookmarkStart w:id="26" w:name="_ref_1574834"/>
      <w:r>
        <w:t>Результаты проведения последующего контроля оформляются актом. В акте проверки должны быть отражены:</w:t>
      </w:r>
      <w:bookmarkEnd w:id="26"/>
    </w:p>
    <w:p w:rsidR="009626D8" w:rsidRDefault="00AB69E4">
      <w:r>
        <w:t>- предмет проверки;</w:t>
      </w:r>
    </w:p>
    <w:p w:rsidR="009626D8" w:rsidRDefault="00AB69E4">
      <w:r>
        <w:t>- период проверки;</w:t>
      </w:r>
    </w:p>
    <w:p w:rsidR="009626D8" w:rsidRDefault="00AB69E4">
      <w:r>
        <w:t>- дата утверждения акта;</w:t>
      </w:r>
    </w:p>
    <w:p w:rsidR="009626D8" w:rsidRDefault="00AB69E4">
      <w:r>
        <w:t>- лица, проводившие проверку;</w:t>
      </w:r>
    </w:p>
    <w:p w:rsidR="009626D8" w:rsidRDefault="00AB69E4">
      <w:r>
        <w:t>- методы и приемы, применяемые в процессе проведения проверки;</w:t>
      </w:r>
    </w:p>
    <w:p w:rsidR="009626D8" w:rsidRDefault="00AB69E4">
      <w:r>
        <w:t>- соответствие предмета проверки нормам законодательства РФ, действующим на дату совершения факта хозяйственной жизни;</w:t>
      </w:r>
    </w:p>
    <w:p w:rsidR="009626D8" w:rsidRDefault="00AB69E4">
      <w:r>
        <w:t>- выводы, сделанные по результатам проведения проверки;</w:t>
      </w:r>
    </w:p>
    <w:p w:rsidR="009626D8" w:rsidRDefault="00AB69E4">
      <w:r>
        <w:t>- принятые меры и осуществленные мероприятия по устранению недостатков и нарушений, выявленных в ходе последующего контроля, рекомендации по предотвращению возможных ошибок.</w:t>
      </w:r>
    </w:p>
    <w:p w:rsidR="009626D8" w:rsidRDefault="00AB69E4">
      <w:r>
        <w:t>Должностные лица, допустившие недостатки, искажения и нарушения, в письменной форме представляют объяснения по вопросам, относящимся к результатам проведения контроля.</w:t>
      </w:r>
    </w:p>
    <w:p w:rsidR="009626D8" w:rsidRDefault="00AB69E4">
      <w:r>
        <w:t>По итогам проверок разрабатывается план мероприятий по устранению выявленных недостатков и нарушений с указанием сроков исполнения и ответственных лиц. План утверждает руководитель.</w:t>
      </w:r>
    </w:p>
    <w:p w:rsidR="009626D8" w:rsidRDefault="00AB69E4">
      <w:pPr>
        <w:pStyle w:val="2"/>
      </w:pPr>
      <w:bookmarkStart w:id="27" w:name="_ref_1583583"/>
      <w:r>
        <w:t>Итоги внутреннего контроля фиксируются в журнале учета результатов внутреннего контроля, составленном по форме, приведенной в приложении 2 к настоящему Порядку.</w:t>
      </w:r>
      <w:bookmarkEnd w:id="27"/>
    </w:p>
    <w:p w:rsidR="009626D8" w:rsidRDefault="00AB69E4">
      <w:r>
        <w:t>Корректность занесенных в журнал данных обеспечивают должностные лица, назначаемые руководителем.</w:t>
      </w:r>
    </w:p>
    <w:p w:rsidR="009626D8" w:rsidRDefault="00AB69E4">
      <w:pPr>
        <w:pStyle w:val="2"/>
      </w:pPr>
      <w:bookmarkStart w:id="28" w:name="_ref_1592332"/>
      <w:r>
        <w:t>Ответственность за организацию внутреннего контроля возлагается на руководителя.</w:t>
      </w:r>
      <w:bookmarkEnd w:id="28"/>
    </w:p>
    <w:p w:rsidR="009626D8" w:rsidRDefault="00AB69E4">
      <w:pPr>
        <w:pStyle w:val="heading1normal"/>
      </w:pPr>
      <w:bookmarkStart w:id="29" w:name="_ref_1601153"/>
      <w:r>
        <w:rPr>
          <w:b/>
        </w:rPr>
        <w:t>Оценка состояния системы внутреннего контроля</w:t>
      </w:r>
      <w:bookmarkEnd w:id="29"/>
    </w:p>
    <w:p w:rsidR="009626D8" w:rsidRDefault="00AB69E4">
      <w:pPr>
        <w:pStyle w:val="2"/>
      </w:pPr>
      <w:bookmarkStart w:id="30" w:name="_ref_1601154"/>
      <w:r>
        <w:t xml:space="preserve">Оценка эффективности системы внутреннего контроля осуществляется на проводимых руководителем совещаниях, в которых участвуют руководители структурных подразделений </w:t>
      </w:r>
      <w:r>
        <w:lastRenderedPageBreak/>
        <w:t>(заместители руководителей структурных подразделений). При необходимости на совещания приглашаются должностные лица, непосредственно осуществляющие внутренний контроль.</w:t>
      </w:r>
      <w:bookmarkEnd w:id="30"/>
    </w:p>
    <w:p w:rsidR="009626D8" w:rsidRDefault="00AB69E4">
      <w:pPr>
        <w:pStyle w:val="2"/>
      </w:pPr>
      <w:bookmarkStart w:id="31" w:name="_ref_1609903"/>
      <w:r>
        <w:t>Адекватность, достаточность и эффективность системы внутреннего контроля оценивает руководитель. Он же осуществляет наблюдение за корректным проведением связанных с контролем процедур.</w:t>
      </w:r>
      <w:bookmarkEnd w:id="31"/>
    </w:p>
    <w:p w:rsidR="009626D8" w:rsidRDefault="00AB69E4">
      <w:pPr>
        <w:pStyle w:val="2"/>
      </w:pPr>
      <w:bookmarkStart w:id="32" w:name="_ref_1618652"/>
      <w:r>
        <w:t>В целях обеспечения эффективности системы внутреннего контроля структурные подразделения, ответственные за выполнение контрольных процедур, составляют ежеквартальную и годовую отчетность о результатах работы.</w:t>
      </w:r>
      <w:bookmarkEnd w:id="32"/>
    </w:p>
    <w:p w:rsidR="009626D8" w:rsidRDefault="00AB69E4">
      <w:pPr>
        <w:pStyle w:val="2"/>
      </w:pPr>
      <w:bookmarkStart w:id="33" w:name="_ref_1618653"/>
      <w:r>
        <w:t>Данные о выявленных в ходе внутреннего контроля недостатках и (или) нарушениях, сведения об источниках рисков и предлагаемых (реализованных) мерах по их устранению отражаются:</w:t>
      </w:r>
      <w:bookmarkEnd w:id="33"/>
    </w:p>
    <w:p w:rsidR="009626D8" w:rsidRDefault="00AB69E4">
      <w:r>
        <w:t>- в журнале учета результатов внутреннего контроля;</w:t>
      </w:r>
    </w:p>
    <w:p w:rsidR="009626D8" w:rsidRDefault="00AB69E4">
      <w:r>
        <w:t xml:space="preserve">- </w:t>
      </w:r>
      <w:proofErr w:type="gramStart"/>
      <w:r>
        <w:t>отчетах</w:t>
      </w:r>
      <w:proofErr w:type="gramEnd"/>
      <w:r>
        <w:t xml:space="preserve"> о результатах внутреннего контроля.</w:t>
      </w:r>
    </w:p>
    <w:p w:rsidR="009626D8" w:rsidRDefault="00AB69E4">
      <w:pPr>
        <w:pStyle w:val="2"/>
      </w:pPr>
      <w:bookmarkStart w:id="34" w:name="_ref_1618654"/>
      <w:r>
        <w:t>Отчеты о результатах внутреннего финансового контроля подписываются начальником структурного подразделения, ответственного за выполнение внутренних процедур, и до 15-го числа месяца, следующего за отчетным кварталом, представляются на утверждение руководителю.</w:t>
      </w:r>
      <w:bookmarkEnd w:id="34"/>
    </w:p>
    <w:p w:rsidR="009626D8" w:rsidRDefault="00AB69E4">
      <w:pPr>
        <w:pStyle w:val="2"/>
      </w:pPr>
      <w:bookmarkStart w:id="35" w:name="_ref_1618655"/>
      <w:r>
        <w:t>К отчетности прилагается пояснительная записка, в которой содержатся:</w:t>
      </w:r>
      <w:bookmarkEnd w:id="35"/>
    </w:p>
    <w:p w:rsidR="009626D8" w:rsidRDefault="00AB69E4">
      <w:r>
        <w:t>- описание нарушений, причин их возникновения, принятых по их устранению мер. Если на момент составления отчета не все нарушения были устранены, указываются принимаемые меры по их устранению. Отражаются сроки и ответственные лица;</w:t>
      </w:r>
    </w:p>
    <w:p w:rsidR="009626D8" w:rsidRDefault="00AB69E4">
      <w:r>
        <w:t>- сведения о привлечении к ответственности лиц, виновных в нарушениях (если такие меры были приняты);</w:t>
      </w:r>
    </w:p>
    <w:p w:rsidR="009626D8" w:rsidRDefault="00AB69E4">
      <w:r>
        <w:t>- сведения о количестве должностных лиц, которые осуществляют внутренний контроль;</w:t>
      </w:r>
    </w:p>
    <w:p w:rsidR="009626D8" w:rsidRDefault="00AB69E4">
      <w:r>
        <w:t>- сведения о ходе реализации материалов, направленных в органы внутреннего государственного (муниципального) финансового контроля, правоохранительные органы, по результатам внутреннего контроля.</w:t>
      </w:r>
    </w:p>
    <w:p w:rsidR="009626D8" w:rsidRDefault="00AB69E4">
      <w:pPr>
        <w:keepNext/>
        <w:keepLines/>
        <w:jc w:val="right"/>
      </w:pPr>
      <w:r>
        <w:t>Приложение 1 к Порядку организации и осуществления внутреннего контроля</w:t>
      </w:r>
      <w:r>
        <w:br/>
      </w:r>
      <w:r>
        <w:br/>
      </w:r>
      <w:r>
        <w:rPr>
          <w:b/>
        </w:rPr>
        <w:t>УТВЕРЖДАЮ</w:t>
      </w:r>
      <w:r>
        <w:br/>
      </w:r>
      <w:r>
        <w:rPr>
          <w:u w:val="single"/>
        </w:rPr>
        <w:t>                                      </w:t>
      </w:r>
      <w:r>
        <w:t xml:space="preserve"> </w:t>
      </w:r>
      <w:r>
        <w:rPr>
          <w:u w:val="single"/>
        </w:rPr>
        <w:t>                                      </w:t>
      </w:r>
      <w:r>
        <w:br/>
      </w:r>
      <w:r>
        <w:rPr>
          <w:u w:val="single"/>
        </w:rPr>
        <w:t>    (должность руководителя, фамилия, инициалы)    </w:t>
      </w:r>
    </w:p>
    <w:p w:rsidR="009626D8" w:rsidRDefault="00AB69E4">
      <w:pPr>
        <w:jc w:val="center"/>
      </w:pPr>
      <w:r>
        <w:rPr>
          <w:b/>
        </w:rPr>
        <w:t xml:space="preserve">План (график) проведения проверок в рамках внутреннего контроля на </w:t>
      </w:r>
      <w:r>
        <w:rPr>
          <w:b/>
          <w:u w:val="single"/>
        </w:rPr>
        <w:t>    (год, квартал, месяц, иной период)    </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6"/>
        <w:gridCol w:w="1579"/>
        <w:gridCol w:w="1874"/>
        <w:gridCol w:w="1777"/>
        <w:gridCol w:w="3256"/>
      </w:tblGrid>
      <w:tr w:rsidR="009626D8">
        <w:tc>
          <w:tcPr>
            <w:tcW w:w="55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rPr>
                <w:b/>
              </w:rPr>
              <w:t xml:space="preserve">№ </w:t>
            </w:r>
            <w:proofErr w:type="gramStart"/>
            <w:r>
              <w:rPr>
                <w:b/>
              </w:rPr>
              <w:t>п</w:t>
            </w:r>
            <w:proofErr w:type="gramEnd"/>
            <w:r>
              <w:rPr>
                <w:b/>
              </w:rPr>
              <w:t>/п</w:t>
            </w:r>
          </w:p>
        </w:tc>
        <w:tc>
          <w:tcPr>
            <w:tcW w:w="80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rPr>
                <w:b/>
              </w:rPr>
              <w:t>Тема проверки</w:t>
            </w:r>
          </w:p>
        </w:tc>
        <w:tc>
          <w:tcPr>
            <w:tcW w:w="95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rPr>
                <w:b/>
              </w:rPr>
              <w:t>Проверяемый период</w:t>
            </w:r>
          </w:p>
        </w:tc>
        <w:tc>
          <w:tcPr>
            <w:tcW w:w="90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rPr>
                <w:b/>
              </w:rPr>
              <w:t>Период проведения проверки</w:t>
            </w:r>
          </w:p>
        </w:tc>
        <w:tc>
          <w:tcPr>
            <w:tcW w:w="165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rPr>
                <w:b/>
              </w:rPr>
              <w:t>Должностное лицо, ответственное за проведение проверки (фамилия, инициалы)</w:t>
            </w:r>
          </w:p>
        </w:tc>
      </w:tr>
      <w:tr w:rsidR="009626D8">
        <w:tc>
          <w:tcPr>
            <w:tcW w:w="5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8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9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9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16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r>
    </w:tbl>
    <w:p w:rsidR="009626D8" w:rsidRDefault="009626D8">
      <w:pPr>
        <w:sectPr w:rsidR="009626D8">
          <w:headerReference w:type="default" r:id="rId14"/>
          <w:footerReference w:type="default" r:id="rId15"/>
          <w:footerReference w:type="first" r:id="rId16"/>
          <w:footnotePr>
            <w:numRestart w:val="eachSect"/>
          </w:footnotePr>
          <w:pgSz w:w="11907" w:h="16839" w:code="9"/>
          <w:pgMar w:top="1134" w:right="850" w:bottom="1134" w:left="1701" w:header="720" w:footer="720" w:gutter="0"/>
          <w:pgNumType w:start="1"/>
          <w:cols w:space="720"/>
          <w:titlePg/>
        </w:sectPr>
      </w:pPr>
    </w:p>
    <w:p w:rsidR="009626D8" w:rsidRDefault="00AB69E4">
      <w:pPr>
        <w:keepNext/>
        <w:keepLines/>
        <w:jc w:val="right"/>
      </w:pPr>
      <w:r>
        <w:lastRenderedPageBreak/>
        <w:t>Приложение 2 к Порядку организации и осуществления внутреннего контроля</w:t>
      </w:r>
    </w:p>
    <w:p w:rsidR="009626D8" w:rsidRDefault="00AB69E4">
      <w:pPr>
        <w:jc w:val="center"/>
      </w:pPr>
      <w:r>
        <w:rPr>
          <w:b/>
        </w:rPr>
        <w:t xml:space="preserve">Журнал учета результатов внутреннего контроля за </w:t>
      </w:r>
      <w:r>
        <w:rPr>
          <w:b/>
          <w:u w:val="single"/>
        </w:rPr>
        <w:t>    (год, квартал, месяц, иной период)    </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31"/>
        <w:gridCol w:w="1494"/>
        <w:gridCol w:w="2657"/>
        <w:gridCol w:w="1693"/>
        <w:gridCol w:w="1844"/>
        <w:gridCol w:w="2296"/>
        <w:gridCol w:w="1693"/>
        <w:gridCol w:w="2296"/>
      </w:tblGrid>
      <w:tr w:rsidR="009626D8">
        <w:tc>
          <w:tcPr>
            <w:tcW w:w="20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rPr>
                <w:b/>
              </w:rPr>
              <w:t xml:space="preserve">№ </w:t>
            </w:r>
            <w:proofErr w:type="gramStart"/>
            <w:r>
              <w:rPr>
                <w:b/>
              </w:rPr>
              <w:t>п</w:t>
            </w:r>
            <w:proofErr w:type="gramEnd"/>
            <w:r>
              <w:rPr>
                <w:b/>
              </w:rPr>
              <w:t>/п</w:t>
            </w:r>
          </w:p>
        </w:tc>
        <w:tc>
          <w:tcPr>
            <w:tcW w:w="55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rPr>
                <w:b/>
              </w:rPr>
              <w:t>Тема проверки (с указанием периода проверки)</w:t>
            </w:r>
          </w:p>
        </w:tc>
        <w:tc>
          <w:tcPr>
            <w:tcW w:w="60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rPr>
                <w:b/>
              </w:rPr>
              <w:t>Причина проведения проверки (плановая/внеплановая)</w:t>
            </w:r>
          </w:p>
        </w:tc>
        <w:tc>
          <w:tcPr>
            <w:tcW w:w="60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rPr>
                <w:b/>
              </w:rPr>
              <w:t>Должностное лицо, ответственное за проведение проверки</w:t>
            </w:r>
          </w:p>
        </w:tc>
        <w:tc>
          <w:tcPr>
            <w:tcW w:w="65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left"/>
            </w:pPr>
            <w:r>
              <w:rPr>
                <w:b/>
              </w:rPr>
              <w:t>Перечень выявленных нарушений (недостатков)</w:t>
            </w:r>
          </w:p>
        </w:tc>
        <w:tc>
          <w:tcPr>
            <w:tcW w:w="80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left"/>
            </w:pPr>
            <w:r>
              <w:rPr>
                <w:b/>
              </w:rPr>
              <w:t>Сведения о причинах возникновения нарушений (недостатков), лицах их допустивших</w:t>
            </w:r>
          </w:p>
        </w:tc>
        <w:tc>
          <w:tcPr>
            <w:tcW w:w="60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left"/>
            </w:pPr>
            <w:r>
              <w:rPr>
                <w:b/>
              </w:rPr>
              <w:t>Предлагаемые меры по устранению нарушений (недостатков)</w:t>
            </w:r>
          </w:p>
        </w:tc>
        <w:tc>
          <w:tcPr>
            <w:tcW w:w="80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left"/>
            </w:pPr>
            <w:r>
              <w:rPr>
                <w:b/>
              </w:rPr>
              <w:t>Отметка об устранении</w:t>
            </w:r>
          </w:p>
        </w:tc>
      </w:tr>
      <w:tr w:rsidR="009626D8">
        <w:tc>
          <w:tcPr>
            <w:tcW w:w="2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5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6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6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6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8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6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8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r>
    </w:tbl>
    <w:p w:rsidR="009626D8" w:rsidRDefault="00AB69E4">
      <w:r>
        <w:rPr>
          <w:i/>
        </w:rPr>
        <w:t> </w:t>
      </w:r>
      <w:bookmarkStart w:id="36" w:name="_docEnd_7"/>
      <w:bookmarkEnd w:id="36"/>
    </w:p>
    <w:p w:rsidR="009626D8" w:rsidRDefault="009626D8">
      <w:pPr>
        <w:sectPr w:rsidR="009626D8">
          <w:pgSz w:w="16839" w:h="11907" w:orient="landscape" w:code="9"/>
          <w:pgMar w:top="1134" w:right="850" w:bottom="1134" w:left="1701" w:header="720" w:footer="720" w:gutter="0"/>
          <w:cols w:space="720"/>
        </w:sectPr>
      </w:pPr>
    </w:p>
    <w:p w:rsidR="009626D8" w:rsidRDefault="009626D8"/>
    <w:p w:rsidR="009626D8" w:rsidRDefault="00AB69E4">
      <w:pPr>
        <w:keepNext/>
        <w:keepLines/>
        <w:jc w:val="right"/>
      </w:pPr>
      <w:r>
        <w:t xml:space="preserve">Приложение № </w:t>
      </w:r>
      <w:r w:rsidR="00467F0F">
        <w:t>4</w:t>
      </w:r>
      <w:r>
        <w:br/>
        <w:t>к Учетной политике</w:t>
      </w:r>
      <w:r>
        <w:br/>
        <w:t>для целей бюджетного учета</w:t>
      </w:r>
    </w:p>
    <w:p w:rsidR="009626D8" w:rsidRDefault="00AB69E4">
      <w:pPr>
        <w:pStyle w:val="a5"/>
      </w:pPr>
      <w:bookmarkStart w:id="37" w:name="_docStart_8"/>
      <w:bookmarkStart w:id="38" w:name="_title_8"/>
      <w:bookmarkStart w:id="39" w:name="_ref_584780"/>
      <w:bookmarkEnd w:id="37"/>
      <w:r>
        <w:t>Положение о комиссии по поступлению и выбытию активов</w:t>
      </w:r>
      <w:bookmarkEnd w:id="38"/>
      <w:bookmarkEnd w:id="39"/>
    </w:p>
    <w:p w:rsidR="009626D8" w:rsidRDefault="00AB69E4">
      <w:pPr>
        <w:pStyle w:val="heading1normal"/>
        <w:numPr>
          <w:ilvl w:val="0"/>
          <w:numId w:val="27"/>
        </w:numPr>
      </w:pPr>
      <w:bookmarkStart w:id="40" w:name="_ref_1627500"/>
      <w:r>
        <w:rPr>
          <w:b/>
        </w:rPr>
        <w:t>Общие положения</w:t>
      </w:r>
      <w:bookmarkEnd w:id="40"/>
    </w:p>
    <w:p w:rsidR="009626D8" w:rsidRDefault="00AB69E4">
      <w:pPr>
        <w:pStyle w:val="2"/>
      </w:pPr>
      <w:bookmarkStart w:id="41" w:name="_ref_1627501"/>
      <w:r>
        <w:t>Состав комиссии по поступлению и выбытию активов (далее - комиссия) утверждается ежегодно отдельным распорядительным актом руководителя.</w:t>
      </w:r>
      <w:bookmarkEnd w:id="41"/>
    </w:p>
    <w:p w:rsidR="009626D8" w:rsidRDefault="00AB69E4">
      <w:pPr>
        <w:pStyle w:val="2"/>
      </w:pPr>
      <w:bookmarkStart w:id="42" w:name="_ref_1627502"/>
      <w:r>
        <w:t>Комиссию возглавляет председатель, который осуществляет общее руководство деятельностью комиссии, обеспечивает коллегиальность в обсуждении спорных вопросов, распределяет обязанности и дает поручения членам комиссии.</w:t>
      </w:r>
      <w:bookmarkEnd w:id="42"/>
    </w:p>
    <w:p w:rsidR="009626D8" w:rsidRDefault="00AB69E4">
      <w:pPr>
        <w:pStyle w:val="2"/>
      </w:pPr>
      <w:bookmarkStart w:id="43" w:name="_ref_1627503"/>
      <w:r>
        <w:t>Заседания комиссии проводятся по мере необходимости, но не реже одного раза в квартал.</w:t>
      </w:r>
      <w:bookmarkEnd w:id="43"/>
    </w:p>
    <w:p w:rsidR="009626D8" w:rsidRDefault="00AB69E4">
      <w:pPr>
        <w:pStyle w:val="2"/>
      </w:pPr>
      <w:bookmarkStart w:id="44" w:name="_ref_1627504"/>
      <w:r>
        <w:t>Срок рассмотрения комиссией представленных ей документов не должен превышать 14 календарных дней.</w:t>
      </w:r>
      <w:bookmarkEnd w:id="44"/>
    </w:p>
    <w:p w:rsidR="009626D8" w:rsidRDefault="00AB69E4">
      <w:pPr>
        <w:pStyle w:val="2"/>
      </w:pPr>
      <w:bookmarkStart w:id="45" w:name="_ref_1627505"/>
      <w:r>
        <w:t>Заседание комиссии правомочно при наличии не менее 2/3 ее состава.</w:t>
      </w:r>
      <w:bookmarkEnd w:id="45"/>
    </w:p>
    <w:p w:rsidR="009626D8" w:rsidRDefault="00AB69E4">
      <w:pPr>
        <w:pStyle w:val="2"/>
      </w:pPr>
      <w:bookmarkStart w:id="46" w:name="_ref_1627506"/>
      <w:r>
        <w:t>Для участия в заседаниях комиссии могут приглашаться эксперты, обладающие специальными знаниями. Они включаются в состав комиссии на добровольной основе.</w:t>
      </w:r>
      <w:bookmarkEnd w:id="46"/>
    </w:p>
    <w:p w:rsidR="009626D8" w:rsidRDefault="00AB69E4">
      <w:pPr>
        <w:pStyle w:val="2"/>
      </w:pPr>
      <w:bookmarkStart w:id="47" w:name="_ref_1627507"/>
      <w:r>
        <w:t>Экспертом не может быть лицо, отвечающее за материальные ценности, в отношении которых принимается решение о списании.</w:t>
      </w:r>
      <w:bookmarkEnd w:id="47"/>
    </w:p>
    <w:p w:rsidR="009626D8" w:rsidRDefault="00AB69E4">
      <w:pPr>
        <w:pStyle w:val="2"/>
      </w:pPr>
      <w:bookmarkStart w:id="48" w:name="_ref_1627508"/>
      <w:r>
        <w:t>Решение комиссии оформляется протоколом, который подписывают председатель и члены комиссии, присутствовавшие на заседании.</w:t>
      </w:r>
      <w:bookmarkEnd w:id="48"/>
    </w:p>
    <w:p w:rsidR="009626D8" w:rsidRDefault="00AB69E4">
      <w:pPr>
        <w:pStyle w:val="heading1normal"/>
      </w:pPr>
      <w:bookmarkStart w:id="49" w:name="_ref_1636341"/>
      <w:r>
        <w:rPr>
          <w:b/>
        </w:rPr>
        <w:t>Принятие решений по поступлению активов</w:t>
      </w:r>
      <w:bookmarkEnd w:id="49"/>
    </w:p>
    <w:p w:rsidR="009626D8" w:rsidRDefault="00AB69E4">
      <w:pPr>
        <w:pStyle w:val="2"/>
      </w:pPr>
      <w:bookmarkStart w:id="50" w:name="_ref_1636342"/>
      <w:r>
        <w:t>В части поступления активов комиссия принимает решения по следующим вопросам:</w:t>
      </w:r>
      <w:bookmarkEnd w:id="50"/>
    </w:p>
    <w:p w:rsidR="009626D8" w:rsidRDefault="00AB69E4">
      <w:r>
        <w:t>- физическое принятие активов в случаях, прямо предусмотренных внутренними актами организации;</w:t>
      </w:r>
    </w:p>
    <w:p w:rsidR="009626D8" w:rsidRDefault="00AB69E4">
      <w:r>
        <w:t xml:space="preserve">- определение категории нефинансовых активов (основные средства, нематериальные активы, непроизведенные активы или материальные запасы), </w:t>
      </w:r>
      <w:proofErr w:type="gramStart"/>
      <w:r>
        <w:t>к</w:t>
      </w:r>
      <w:proofErr w:type="gramEnd"/>
      <w:r>
        <w:t xml:space="preserve"> которой относится поступившее имущество;</w:t>
      </w:r>
    </w:p>
    <w:p w:rsidR="009626D8" w:rsidRDefault="00AB69E4">
      <w:r>
        <w:t>- выбор метода определения справедливой стоимости имущества в случаях, установленных нормативными актами и (или) Учетной политикой;</w:t>
      </w:r>
    </w:p>
    <w:p w:rsidR="009626D8" w:rsidRDefault="00AB69E4">
      <w:r>
        <w:t>- определение справедливой стоимости безвозмездно полученного и иного имущества в случаях, установленных нормативными актами и (или) Учетной политикой;</w:t>
      </w:r>
    </w:p>
    <w:p w:rsidR="009626D8" w:rsidRDefault="00AB69E4">
      <w:r>
        <w:t>- определение первоначальной стоимости и метода амортизации поступивших объектов нефинансовых активов;</w:t>
      </w:r>
    </w:p>
    <w:p w:rsidR="009626D8" w:rsidRDefault="00AB69E4">
      <w:r>
        <w:t>- определение срока полезного использования имущества в целях начисления по нему амортизации в случаях отсутствия информации в законодательстве РФ и документах производителя;</w:t>
      </w:r>
    </w:p>
    <w:p w:rsidR="009626D8" w:rsidRDefault="00AB69E4">
      <w:r>
        <w:t>- определение величин оценочных резервов в случаях, установленных нормативными актами и (или) Учетной политикой;</w:t>
      </w:r>
    </w:p>
    <w:p w:rsidR="009626D8" w:rsidRDefault="00AB69E4">
      <w:r>
        <w:lastRenderedPageBreak/>
        <w:t>- изменение первоначально принятых нормативных показателей функционирования объекта основных средств, в том числе в результате проведенных достройки, дооборудования, реконструкции или модернизации.</w:t>
      </w:r>
    </w:p>
    <w:p w:rsidR="009626D8" w:rsidRDefault="00AB69E4">
      <w:pPr>
        <w:pStyle w:val="2"/>
      </w:pPr>
      <w:bookmarkStart w:id="51" w:name="_ref_1636343"/>
      <w:r>
        <w:t>Решение о первоначальной стоимости объектов нефинансовых активов при их приобретении, сооружении, изготовлении (создании) принимается комиссией на основании контрактов, договоров, актов приемки-сдачи выполненных работ, накладных и других сопроводительных документов поставщика.</w:t>
      </w:r>
      <w:bookmarkEnd w:id="51"/>
    </w:p>
    <w:p w:rsidR="009626D8" w:rsidRDefault="00AB69E4">
      <w:pPr>
        <w:pStyle w:val="2"/>
      </w:pPr>
      <w:bookmarkStart w:id="52" w:name="_ref_1636344"/>
      <w:r>
        <w:t>Первоначальной стоимостью нефинансовых активов, поступивших по договорам дарения, пожертвования, признается их справедливая стоимость на дату принятия к бюджетному учету.</w:t>
      </w:r>
      <w:bookmarkEnd w:id="52"/>
    </w:p>
    <w:p w:rsidR="009626D8" w:rsidRDefault="00AB69E4">
      <w:r>
        <w:t>Первоначальной стоимостью нефинансовых активов, оприходованных в виде излишков, выявленных при инвентаризации, признается их справедливая стоимость на дату принятия к бюджетному учету.</w:t>
      </w:r>
    </w:p>
    <w:p w:rsidR="009626D8" w:rsidRDefault="00AB69E4">
      <w:r>
        <w:t>Размер ущерба от недостач, хищений, подлежащих возмещению виновными лицами, определяется как справедливая стоимость имущества на день обнаружения ущерба.</w:t>
      </w:r>
    </w:p>
    <w:p w:rsidR="009626D8" w:rsidRDefault="00AB69E4">
      <w:r>
        <w:t>Справедливая стоимость имущества определяется комиссией по поступлению и выбытию активов методом рыночных цен, а при невозможности использовать его - методом амортизированной стоимости замещения.</w:t>
      </w:r>
    </w:p>
    <w:p w:rsidR="009626D8" w:rsidRDefault="00AB69E4">
      <w:r>
        <w:t>Размер ущерба в виде потерь от порчи материальных ценностей, других сумм причиненного ущерба имуществу определяется как стоимость восстановления (воспроизводства) испорченного имущества.</w:t>
      </w:r>
    </w:p>
    <w:p w:rsidR="009626D8" w:rsidRDefault="00AB69E4">
      <w:pPr>
        <w:pStyle w:val="2"/>
      </w:pPr>
      <w:bookmarkStart w:id="53" w:name="_ref_1636345"/>
      <w:r>
        <w:t>В случае достройки, реконструкции, модернизации объектов основных сре</w:t>
      </w:r>
      <w:proofErr w:type="gramStart"/>
      <w:r>
        <w:t>дств пр</w:t>
      </w:r>
      <w:proofErr w:type="gramEnd"/>
      <w:r>
        <w:t>оизводится увеличение их первоначальной стоимости на сумму сформированных капитальных вложений в эти объекты.</w:t>
      </w:r>
      <w:bookmarkEnd w:id="53"/>
    </w:p>
    <w:p w:rsidR="009626D8" w:rsidRDefault="00AB69E4">
      <w:r>
        <w:t xml:space="preserve">Прием объектов основных средств из ремонта, реконструкции, модернизации комиссия оформляет Актом приема-сдачи отремонтированных, реконструированных и модернизированных объектов основных средств </w:t>
      </w:r>
      <w:hyperlink r:id="rId17" w:history="1">
        <w:r>
          <w:rPr>
            <w:rStyle w:val="afd"/>
          </w:rPr>
          <w:t>(ф. 0504103)</w:t>
        </w:r>
      </w:hyperlink>
      <w:r>
        <w:t>. Частичная ликвидация объекта основных сре</w:t>
      </w:r>
      <w:proofErr w:type="gramStart"/>
      <w:r>
        <w:t>дств пр</w:t>
      </w:r>
      <w:proofErr w:type="gramEnd"/>
      <w:r>
        <w:t xml:space="preserve">и выполнении работ по его реконструкции оформляется Актом приема-сдачи отремонтированных, реконструированных и модернизированных объектов основных средств </w:t>
      </w:r>
      <w:hyperlink r:id="rId18" w:history="1">
        <w:r>
          <w:rPr>
            <w:rStyle w:val="afd"/>
          </w:rPr>
          <w:t>(ф. 0504103)</w:t>
        </w:r>
      </w:hyperlink>
      <w:r>
        <w:t>.</w:t>
      </w:r>
    </w:p>
    <w:p w:rsidR="009626D8" w:rsidRDefault="00AB69E4">
      <w:pPr>
        <w:pStyle w:val="2"/>
      </w:pPr>
      <w:bookmarkStart w:id="54" w:name="_ref_1636346"/>
      <w:r>
        <w:t>Поступление нефинансовых активов комиссия оформляет следующими первичными учетными документами:</w:t>
      </w:r>
      <w:bookmarkEnd w:id="54"/>
    </w:p>
    <w:p w:rsidR="009626D8" w:rsidRDefault="00AB69E4">
      <w:r>
        <w:t xml:space="preserve">- Актом о приеме-передаче объектов нефинансовых активов </w:t>
      </w:r>
      <w:hyperlink r:id="rId19" w:history="1">
        <w:r>
          <w:rPr>
            <w:rStyle w:val="afd"/>
          </w:rPr>
          <w:t>(ф. 0504101)</w:t>
        </w:r>
      </w:hyperlink>
      <w:r>
        <w:t>;</w:t>
      </w:r>
    </w:p>
    <w:p w:rsidR="009626D8" w:rsidRDefault="00AB69E4">
      <w:r>
        <w:t xml:space="preserve">- Приходным ордером на приемку материальных ценностей (нефинансовых активов) </w:t>
      </w:r>
      <w:hyperlink r:id="rId20" w:history="1">
        <w:r>
          <w:rPr>
            <w:rStyle w:val="afd"/>
          </w:rPr>
          <w:t>(ф. 0504207)</w:t>
        </w:r>
      </w:hyperlink>
      <w:r>
        <w:t>;</w:t>
      </w:r>
    </w:p>
    <w:p w:rsidR="009626D8" w:rsidRDefault="00AB69E4">
      <w:r>
        <w:t xml:space="preserve">- Актом приемки материалов (материальных ценностей) </w:t>
      </w:r>
      <w:hyperlink r:id="rId21" w:history="1">
        <w:r>
          <w:rPr>
            <w:rStyle w:val="afd"/>
          </w:rPr>
          <w:t>(ф. 0504220)</w:t>
        </w:r>
      </w:hyperlink>
      <w:r>
        <w:t>.</w:t>
      </w:r>
    </w:p>
    <w:p w:rsidR="009626D8" w:rsidRDefault="00AB69E4">
      <w:pPr>
        <w:pStyle w:val="2"/>
      </w:pPr>
      <w:bookmarkStart w:id="55" w:name="_ref_1636347"/>
      <w:r>
        <w:t>В случаях изменения первоначально принятых нормативных показателей функционирования объекта основных средств, в том числе в результате проведенной достройки, дооборудования, реконструкции или модернизации, срок полезного использования по этому объекту комиссией пересматривается.</w:t>
      </w:r>
      <w:bookmarkEnd w:id="55"/>
    </w:p>
    <w:p w:rsidR="009626D8" w:rsidRDefault="00AB69E4">
      <w:pPr>
        <w:pStyle w:val="2"/>
      </w:pPr>
      <w:bookmarkStart w:id="56" w:name="_ref_1636348"/>
      <w:r>
        <w:t>Присвоенный объекту инвентарный номер наносится материально ответственным лицом в присутствии уполномоченного члена комиссии в порядке, определенном Учетной политикой.</w:t>
      </w:r>
      <w:bookmarkEnd w:id="56"/>
    </w:p>
    <w:p w:rsidR="009626D8" w:rsidRDefault="00AB69E4">
      <w:pPr>
        <w:pStyle w:val="heading1normal"/>
      </w:pPr>
      <w:bookmarkStart w:id="57" w:name="_ref_1645186"/>
      <w:r>
        <w:rPr>
          <w:b/>
        </w:rPr>
        <w:t>Принятие решений по выбытию (списанию) активов и списанию задолженности неплатежеспособных дебиторов</w:t>
      </w:r>
      <w:bookmarkEnd w:id="57"/>
    </w:p>
    <w:p w:rsidR="009626D8" w:rsidRDefault="00AB69E4">
      <w:pPr>
        <w:pStyle w:val="2"/>
      </w:pPr>
      <w:bookmarkStart w:id="58" w:name="_ref_1645187"/>
      <w:r>
        <w:lastRenderedPageBreak/>
        <w:t>В части выбытия (списания) активов и задолженности комиссия принимает решения по следующим вопросам:</w:t>
      </w:r>
      <w:bookmarkEnd w:id="58"/>
    </w:p>
    <w:p w:rsidR="009626D8" w:rsidRDefault="00AB69E4">
      <w:r>
        <w:t xml:space="preserve">- о выбытии (списании) нефинансовых активов (в том числе объектов движимого имущества стоимостью до 10 000 руб. включительно, учитываемых на </w:t>
      </w:r>
      <w:proofErr w:type="spellStart"/>
      <w:r>
        <w:t>забалансовом</w:t>
      </w:r>
      <w:proofErr w:type="spellEnd"/>
      <w:r>
        <w:t xml:space="preserve"> счете 21);</w:t>
      </w:r>
    </w:p>
    <w:p w:rsidR="009626D8" w:rsidRDefault="00AB69E4">
      <w:r>
        <w:t>- о возможности использовать отдельные узлы, детали, конструкции и материалы, полученные в результате списания объектов нефинансовых активов;</w:t>
      </w:r>
    </w:p>
    <w:p w:rsidR="009626D8" w:rsidRDefault="00AB69E4">
      <w:r>
        <w:t>- о частичной ликвидации (</w:t>
      </w:r>
      <w:proofErr w:type="spellStart"/>
      <w:r>
        <w:t>разукомплектации</w:t>
      </w:r>
      <w:proofErr w:type="spellEnd"/>
      <w:r>
        <w:t>) основных средств и об определении стоимости выбывающей части актива при его частичной ликвидации;</w:t>
      </w:r>
    </w:p>
    <w:p w:rsidR="009626D8" w:rsidRDefault="00AB69E4">
      <w:r>
        <w:t>- о пригодности дальнейшего использования имущества, возможности и эффективности его восстановления;</w:t>
      </w:r>
    </w:p>
    <w:p w:rsidR="009626D8" w:rsidRDefault="00AB69E4">
      <w:r>
        <w:t xml:space="preserve">- о списании задолженности неплатежеспособных дебиторов, а также списании с </w:t>
      </w:r>
      <w:proofErr w:type="spellStart"/>
      <w:r>
        <w:t>забалансового</w:t>
      </w:r>
      <w:proofErr w:type="spellEnd"/>
      <w:r>
        <w:t xml:space="preserve"> учета задолженности, признанной безнадежной к взысканию.</w:t>
      </w:r>
    </w:p>
    <w:p w:rsidR="009626D8" w:rsidRDefault="00AB69E4">
      <w:pPr>
        <w:pStyle w:val="2"/>
      </w:pPr>
      <w:bookmarkStart w:id="59" w:name="_ref_1645188"/>
      <w:r>
        <w:t>Решение о выбытии имущества принимается, если оно:</w:t>
      </w:r>
      <w:bookmarkEnd w:id="59"/>
    </w:p>
    <w:p w:rsidR="009626D8" w:rsidRDefault="00AB69E4">
      <w:r>
        <w:t>- непригодно для дальнейшего использования по целевому назначению вследствие полной или частичной утраты потребительских свойств, в том числе физического или морального износа;</w:t>
      </w:r>
    </w:p>
    <w:p w:rsidR="009626D8" w:rsidRDefault="00AB69E4">
      <w:r>
        <w:t xml:space="preserve">- выбыло из владения, пользования, распоряжения вследствие гибели или уничтожения, в том числе в результате хищения, недостачи, порчи, выявленных при инвентаризации, а </w:t>
      </w:r>
      <w:proofErr w:type="gramStart"/>
      <w:r>
        <w:t>также</w:t>
      </w:r>
      <w:proofErr w:type="gramEnd"/>
      <w:r>
        <w:t xml:space="preserve"> если невозможно выяснить его местонахождение;</w:t>
      </w:r>
    </w:p>
    <w:p w:rsidR="009626D8" w:rsidRDefault="00AB69E4">
      <w:proofErr w:type="gramStart"/>
      <w:r>
        <w:t>- передается государственному (муниципальному) учреждению, органу государственной власти, местного самоуправления, государственному (муниципальному) предприятию;</w:t>
      </w:r>
      <w:proofErr w:type="gramEnd"/>
    </w:p>
    <w:p w:rsidR="009626D8" w:rsidRDefault="00AB69E4">
      <w:r>
        <w:t>- в других случаях, предусмотренных законодательством РФ.</w:t>
      </w:r>
    </w:p>
    <w:p w:rsidR="009626D8" w:rsidRDefault="00AB69E4">
      <w:pPr>
        <w:pStyle w:val="2"/>
      </w:pPr>
      <w:bookmarkStart w:id="60" w:name="_ref_1645189"/>
      <w:r>
        <w:t>Решение о списании имущества принимается комиссией после проведения следующих мероприятий:</w:t>
      </w:r>
      <w:bookmarkEnd w:id="60"/>
    </w:p>
    <w:p w:rsidR="009626D8" w:rsidRDefault="00AB69E4">
      <w:r>
        <w:t>- осмотр имущества, подлежащего списанию (при наличии такой возможности), с учетом данных, содержащихся в учетно-технической и иной документации;</w:t>
      </w:r>
    </w:p>
    <w:p w:rsidR="009626D8" w:rsidRDefault="00AB69E4">
      <w:proofErr w:type="gramStart"/>
      <w:r>
        <w:t>- установление причин списания имущества: физический и (или) моральный износ, нарушение условий содержания и (или) эксплуатации, авария, стихийное бедствие, длительное неиспользование имущества, иные причины;</w:t>
      </w:r>
      <w:proofErr w:type="gramEnd"/>
    </w:p>
    <w:p w:rsidR="009626D8" w:rsidRDefault="00AB69E4">
      <w:r>
        <w:t>- установление виновных лиц, действия которых привели к необходимости списать имущество до истечения срока его полезного использования;</w:t>
      </w:r>
    </w:p>
    <w:p w:rsidR="009626D8" w:rsidRDefault="00AB69E4">
      <w:r>
        <w:t>- подготовка документов, необходимых для принятия решения о списании имущества.</w:t>
      </w:r>
    </w:p>
    <w:p w:rsidR="009626D8" w:rsidRDefault="00AB69E4">
      <w:pPr>
        <w:pStyle w:val="2"/>
      </w:pPr>
      <w:bookmarkStart w:id="61" w:name="_ref_1645190"/>
      <w:r>
        <w:t xml:space="preserve">В случае признания задолженности неплатежеспособных дебиторов нереальной к взысканию комиссия принимает решение о списании такой задолженности на </w:t>
      </w:r>
      <w:proofErr w:type="spellStart"/>
      <w:r>
        <w:t>забалансовый</w:t>
      </w:r>
      <w:proofErr w:type="spellEnd"/>
      <w:r>
        <w:t xml:space="preserve"> учет.</w:t>
      </w:r>
      <w:bookmarkEnd w:id="61"/>
    </w:p>
    <w:p w:rsidR="009626D8" w:rsidRDefault="00AB69E4">
      <w:r>
        <w:t xml:space="preserve">Решение о списании задолженности с </w:t>
      </w:r>
      <w:proofErr w:type="spellStart"/>
      <w:r>
        <w:t>забалансового</w:t>
      </w:r>
      <w:proofErr w:type="spellEnd"/>
      <w:r>
        <w:t xml:space="preserve"> счета 04 комиссия принимает при признании задолженности безнадежной к взысканию после проверки документов, необходимых для списания задолженности неплатежеспособных дебиторов.</w:t>
      </w:r>
    </w:p>
    <w:p w:rsidR="009626D8" w:rsidRDefault="00AB69E4">
      <w:pPr>
        <w:pStyle w:val="2"/>
      </w:pPr>
      <w:bookmarkStart w:id="62" w:name="_ref_1645191"/>
      <w:r>
        <w:t>Выбытие (списание) нефинансовых активов оформляется следующими документами:</w:t>
      </w:r>
      <w:bookmarkEnd w:id="62"/>
    </w:p>
    <w:p w:rsidR="009626D8" w:rsidRDefault="00AB69E4">
      <w:r>
        <w:t xml:space="preserve">- Акт о приеме-передаче объектов нефинансовых активов </w:t>
      </w:r>
      <w:hyperlink r:id="rId22" w:history="1">
        <w:r>
          <w:rPr>
            <w:rStyle w:val="afd"/>
          </w:rPr>
          <w:t>(ф. 0504101)</w:t>
        </w:r>
      </w:hyperlink>
      <w:r>
        <w:t>;</w:t>
      </w:r>
    </w:p>
    <w:p w:rsidR="009626D8" w:rsidRDefault="00AB69E4">
      <w:r>
        <w:t xml:space="preserve">- Акт о списании объектов нефинансовых активов (кроме транспортных средств) </w:t>
      </w:r>
      <w:hyperlink r:id="rId23" w:history="1">
        <w:r>
          <w:rPr>
            <w:rStyle w:val="afd"/>
          </w:rPr>
          <w:t>(ф. 0504104)</w:t>
        </w:r>
      </w:hyperlink>
      <w:r>
        <w:t>;</w:t>
      </w:r>
    </w:p>
    <w:p w:rsidR="009626D8" w:rsidRDefault="00AB69E4">
      <w:r>
        <w:t xml:space="preserve">- Акт о списании транспортного средства </w:t>
      </w:r>
      <w:hyperlink r:id="rId24" w:history="1">
        <w:r>
          <w:rPr>
            <w:rStyle w:val="afd"/>
          </w:rPr>
          <w:t>(ф. 0504105)</w:t>
        </w:r>
      </w:hyperlink>
      <w:r>
        <w:t>;</w:t>
      </w:r>
    </w:p>
    <w:p w:rsidR="009626D8" w:rsidRDefault="00AB69E4">
      <w:r>
        <w:lastRenderedPageBreak/>
        <w:t xml:space="preserve">- Акт о списании мягкого и хозяйственного инвентаря </w:t>
      </w:r>
      <w:hyperlink r:id="rId25" w:history="1">
        <w:r>
          <w:rPr>
            <w:rStyle w:val="afd"/>
          </w:rPr>
          <w:t>(ф. 0504143)</w:t>
        </w:r>
      </w:hyperlink>
      <w:r>
        <w:t>;</w:t>
      </w:r>
    </w:p>
    <w:p w:rsidR="009626D8" w:rsidRDefault="00AB69E4">
      <w:r>
        <w:t xml:space="preserve">- Акт о списании материальных запасов </w:t>
      </w:r>
      <w:hyperlink r:id="rId26" w:history="1">
        <w:r>
          <w:rPr>
            <w:rStyle w:val="afd"/>
          </w:rPr>
          <w:t>(ф. 0504230)</w:t>
        </w:r>
      </w:hyperlink>
      <w:r>
        <w:t>.</w:t>
      </w:r>
    </w:p>
    <w:p w:rsidR="009626D8" w:rsidRDefault="00AB69E4">
      <w:pPr>
        <w:pStyle w:val="2"/>
      </w:pPr>
      <w:bookmarkStart w:id="63" w:name="_ref_1645192"/>
      <w:r>
        <w:t>Оформленный комиссией акт о списании имущества утверждается руководителем.</w:t>
      </w:r>
      <w:bookmarkEnd w:id="63"/>
    </w:p>
    <w:p w:rsidR="009626D8" w:rsidRDefault="00AB69E4">
      <w:pPr>
        <w:pStyle w:val="2"/>
      </w:pPr>
      <w:bookmarkStart w:id="64" w:name="_ref_1645193"/>
      <w:r>
        <w:t>До утверждения в установленном порядке акта о списании реализация мероприятий, предусмотренных этим актом, не допускается.</w:t>
      </w:r>
      <w:bookmarkEnd w:id="64"/>
    </w:p>
    <w:p w:rsidR="009626D8" w:rsidRDefault="00AB69E4">
      <w:r>
        <w:t>Реализация мероприятий осуществляется самостоятельно либо с привлечением третьих лиц на основании заключенного договора и подтверждается комиссией.</w:t>
      </w:r>
    </w:p>
    <w:p w:rsidR="009626D8" w:rsidRDefault="00AB69E4">
      <w:pPr>
        <w:pStyle w:val="heading1normal"/>
      </w:pPr>
      <w:bookmarkStart w:id="65" w:name="_ref_1654026"/>
      <w:r>
        <w:rPr>
          <w:b/>
        </w:rPr>
        <w:t>Принятие решений по вопросам обесценения активов</w:t>
      </w:r>
      <w:bookmarkEnd w:id="65"/>
    </w:p>
    <w:p w:rsidR="009626D8" w:rsidRDefault="00AB69E4">
      <w:pPr>
        <w:pStyle w:val="2"/>
      </w:pPr>
      <w:bookmarkStart w:id="66" w:name="_ref_1654027"/>
      <w:r>
        <w:t>При выявлении признаков возможного обесценения (снижения убытка) соответствующие обстоятельства рассматриваются комиссией по поступлению и выбытию активов.</w:t>
      </w:r>
      <w:bookmarkEnd w:id="66"/>
    </w:p>
    <w:p w:rsidR="009626D8" w:rsidRDefault="00AB69E4">
      <w:pPr>
        <w:pStyle w:val="2"/>
      </w:pPr>
      <w:bookmarkStart w:id="67" w:name="_ref_1654028"/>
      <w:r>
        <w:t>Если по результатам рассмотрения выявленные признаки обесценения (снижения убытка) признаны существенными, комиссия выносит заключение о необходимости определить справедливую стоимость каждого актива, по которому выявлены признаки возможного обесценения (снижения убытка), или об отсутствии такой необходимости.</w:t>
      </w:r>
      <w:bookmarkEnd w:id="67"/>
    </w:p>
    <w:p w:rsidR="009626D8" w:rsidRDefault="00AB69E4">
      <w:pPr>
        <w:pStyle w:val="2"/>
      </w:pPr>
      <w:bookmarkStart w:id="68" w:name="_ref_1654029"/>
      <w:r>
        <w:t>Если выявленные признаки обесценения (снижения убытка) являются несущественными, комиссия выносит заключение об отсутствии необходимости определять справедливую стоимость.</w:t>
      </w:r>
      <w:bookmarkEnd w:id="68"/>
    </w:p>
    <w:p w:rsidR="009626D8" w:rsidRDefault="00AB69E4">
      <w:pPr>
        <w:pStyle w:val="2"/>
      </w:pPr>
      <w:bookmarkStart w:id="69" w:name="_ref_1654030"/>
      <w:r>
        <w:t>В случае необходимости определить справедливую стоимость комиссия утверждает метод, который будет при этом использоваться.</w:t>
      </w:r>
      <w:bookmarkEnd w:id="69"/>
    </w:p>
    <w:p w:rsidR="009626D8" w:rsidRDefault="00AB69E4">
      <w:pPr>
        <w:pStyle w:val="2"/>
      </w:pPr>
      <w:bookmarkStart w:id="70" w:name="_ref_1654031"/>
      <w:r>
        <w:t>Заключение о необходимости (отсутствии необходимости) определить справедливую стоимость и о применяемом для этого методе оформляется в виде представления для руководителя.</w:t>
      </w:r>
      <w:bookmarkEnd w:id="70"/>
    </w:p>
    <w:p w:rsidR="009626D8" w:rsidRDefault="00AB69E4">
      <w:pPr>
        <w:pStyle w:val="2"/>
      </w:pPr>
      <w:bookmarkStart w:id="71" w:name="_ref_1654032"/>
      <w:r>
        <w:t>В представление могут быть включены рекомендации комиссии по дальнейшему использованию имущества.</w:t>
      </w:r>
      <w:bookmarkEnd w:id="71"/>
    </w:p>
    <w:p w:rsidR="009626D8" w:rsidRDefault="00AB69E4">
      <w:pPr>
        <w:pStyle w:val="2"/>
      </w:pPr>
      <w:bookmarkStart w:id="72" w:name="_ref_1654033"/>
      <w:r>
        <w:t>Если выявлены признаки снижения убытка от обесценения, а сумма убытка не подлежит восстановлению, комиссия выносит заключение о необходимости (отсутствии необходимости) скорректировать оставшийся срок полезного использования актива. Это заключение оформляется в виде представления для руководителя.</w:t>
      </w:r>
      <w:bookmarkStart w:id="73" w:name="_docEnd_8"/>
      <w:bookmarkEnd w:id="72"/>
      <w:bookmarkEnd w:id="73"/>
    </w:p>
    <w:p w:rsidR="009626D8" w:rsidRDefault="009626D8">
      <w:pPr>
        <w:sectPr w:rsidR="009626D8">
          <w:headerReference w:type="default" r:id="rId27"/>
          <w:footerReference w:type="default" r:id="rId28"/>
          <w:footerReference w:type="first" r:id="rId29"/>
          <w:footnotePr>
            <w:numRestart w:val="eachSect"/>
          </w:footnotePr>
          <w:pgSz w:w="11907" w:h="16839" w:code="9"/>
          <w:pgMar w:top="1134" w:right="850" w:bottom="1134" w:left="1701" w:header="720" w:footer="720" w:gutter="0"/>
          <w:pgNumType w:start="1"/>
          <w:cols w:space="720"/>
          <w:titlePg/>
        </w:sectPr>
      </w:pPr>
    </w:p>
    <w:p w:rsidR="009626D8" w:rsidRDefault="00AB69E4">
      <w:pPr>
        <w:keepNext/>
        <w:keepLines/>
        <w:jc w:val="right"/>
      </w:pPr>
      <w:r>
        <w:lastRenderedPageBreak/>
        <w:t xml:space="preserve">Приложение № </w:t>
      </w:r>
      <w:r w:rsidR="00467F0F">
        <w:t>5</w:t>
      </w:r>
      <w:r>
        <w:br/>
        <w:t>к Учетной политике</w:t>
      </w:r>
      <w:r>
        <w:br/>
        <w:t>для целей бюджетного учета</w:t>
      </w:r>
    </w:p>
    <w:p w:rsidR="009626D8" w:rsidRDefault="00AB69E4">
      <w:pPr>
        <w:pStyle w:val="a5"/>
      </w:pPr>
      <w:bookmarkStart w:id="74" w:name="_docStart_9"/>
      <w:bookmarkStart w:id="75" w:name="_title_9"/>
      <w:bookmarkStart w:id="76" w:name="_ref_590961"/>
      <w:bookmarkEnd w:id="74"/>
      <w:r>
        <w:t>Порядок проведения инвентаризации активов и обязательств</w:t>
      </w:r>
      <w:bookmarkEnd w:id="75"/>
      <w:bookmarkEnd w:id="76"/>
    </w:p>
    <w:p w:rsidR="009626D8" w:rsidRDefault="00AB69E4">
      <w:pPr>
        <w:pStyle w:val="heading1normal"/>
        <w:numPr>
          <w:ilvl w:val="0"/>
          <w:numId w:val="28"/>
        </w:numPr>
      </w:pPr>
      <w:bookmarkStart w:id="77" w:name="_ref_1662956"/>
      <w:r>
        <w:rPr>
          <w:b/>
        </w:rPr>
        <w:t>Организация проведения инвентаризации</w:t>
      </w:r>
      <w:bookmarkEnd w:id="77"/>
    </w:p>
    <w:p w:rsidR="009626D8" w:rsidRDefault="00AB69E4">
      <w:pPr>
        <w:pStyle w:val="2"/>
      </w:pPr>
      <w:bookmarkStart w:id="78" w:name="_ref_1662957"/>
      <w:r>
        <w:t>Целями инвентаризации являются выявление фактического наличия имущества, сопоставление с данными учета и проверка полноты и корректности отражения в учете обязательств.</w:t>
      </w:r>
      <w:bookmarkEnd w:id="78"/>
    </w:p>
    <w:p w:rsidR="009626D8" w:rsidRDefault="00AB69E4">
      <w:pPr>
        <w:pStyle w:val="2"/>
      </w:pPr>
      <w:bookmarkStart w:id="79" w:name="_ref_1662958"/>
      <w:r>
        <w:t xml:space="preserve">Количество инвентаризаций, дата их проведения, перечень активов и финансовых обязательств, проверяемых при каждой из них, устанавливаются отдельным распорядительным актом руководителя, кроме случаев, предусмотренных в </w:t>
      </w:r>
      <w:hyperlink r:id="rId30" w:history="1">
        <w:r>
          <w:rPr>
            <w:rStyle w:val="afd"/>
          </w:rPr>
          <w:t>п. 81</w:t>
        </w:r>
      </w:hyperlink>
      <w:r>
        <w:t xml:space="preserve"> СГС "Концептуальные основы".</w:t>
      </w:r>
      <w:bookmarkEnd w:id="79"/>
    </w:p>
    <w:p w:rsidR="009626D8" w:rsidRDefault="00AB69E4">
      <w:pPr>
        <w:pStyle w:val="2"/>
      </w:pPr>
      <w:bookmarkStart w:id="80" w:name="_ref_1662959"/>
      <w:r>
        <w:t>Для осуществления контроля, обеспечивающего сохранность материальных ценностей и денежных средств, помимо обязательных случаев проведения инвентаризации в течение отчетного периода может быть инициировано проведение внеплановой инвентаризации.</w:t>
      </w:r>
      <w:bookmarkEnd w:id="80"/>
    </w:p>
    <w:p w:rsidR="009626D8" w:rsidRDefault="00AB69E4">
      <w:pPr>
        <w:pStyle w:val="2"/>
      </w:pPr>
      <w:bookmarkStart w:id="81" w:name="_ref_1662960"/>
      <w:r>
        <w:t xml:space="preserve">Распорядительный акт о проведении инвентаризации </w:t>
      </w:r>
      <w:hyperlink r:id="rId31" w:history="1">
        <w:r>
          <w:rPr>
            <w:rStyle w:val="afd"/>
          </w:rPr>
          <w:t>(форма № ИНВ-22)</w:t>
        </w:r>
      </w:hyperlink>
      <w:r>
        <w:t xml:space="preserve"> подлежит регистрации в журнале учета </w:t>
      </w:r>
      <w:proofErr w:type="gramStart"/>
      <w:r>
        <w:t>контроля за</w:t>
      </w:r>
      <w:proofErr w:type="gramEnd"/>
      <w:r>
        <w:t xml:space="preserve"> выполнением распоряжений о проведении инвентаризации (далее - журнал </w:t>
      </w:r>
      <w:hyperlink r:id="rId32" w:history="1">
        <w:r>
          <w:rPr>
            <w:rStyle w:val="afd"/>
          </w:rPr>
          <w:t>(форма № ИНВ-23)</w:t>
        </w:r>
      </w:hyperlink>
      <w:r>
        <w:t>).</w:t>
      </w:r>
      <w:bookmarkEnd w:id="81"/>
    </w:p>
    <w:p w:rsidR="009626D8" w:rsidRDefault="00AB69E4">
      <w:r>
        <w:t xml:space="preserve">В распорядительном акте о проведении инвентаризации </w:t>
      </w:r>
      <w:hyperlink r:id="rId33" w:history="1">
        <w:r>
          <w:rPr>
            <w:rStyle w:val="afd"/>
          </w:rPr>
          <w:t>(форма № ИНВ-22)</w:t>
        </w:r>
      </w:hyperlink>
      <w:r>
        <w:t> указываются:</w:t>
      </w:r>
    </w:p>
    <w:p w:rsidR="009626D8" w:rsidRDefault="00AB69E4">
      <w:r>
        <w:t>- наименование имущества и обязательств, подлежащих инвентаризации;</w:t>
      </w:r>
    </w:p>
    <w:p w:rsidR="009626D8" w:rsidRDefault="00AB69E4">
      <w:r>
        <w:t>- даты начала и окончания проведения инвентаризации;</w:t>
      </w:r>
    </w:p>
    <w:p w:rsidR="009626D8" w:rsidRDefault="00AB69E4">
      <w:r>
        <w:t>- причина проведения инвентаризации.</w:t>
      </w:r>
    </w:p>
    <w:p w:rsidR="009626D8" w:rsidRDefault="00AB69E4">
      <w:pPr>
        <w:pStyle w:val="2"/>
      </w:pPr>
      <w:bookmarkStart w:id="82" w:name="_ref_1662961"/>
      <w:r>
        <w:t>Членами комиссии могут быть должностные лица и специалисты, которые способны оценить состояние имущества и обязательств. Кроме того, в инвентаризационную комиссию могут быть включены специалисты, осуществляющие внутренний контроль.</w:t>
      </w:r>
      <w:bookmarkEnd w:id="82"/>
    </w:p>
    <w:p w:rsidR="009626D8" w:rsidRDefault="00AB69E4">
      <w:pPr>
        <w:pStyle w:val="2"/>
      </w:pPr>
      <w:bookmarkStart w:id="83" w:name="_ref_1662962"/>
      <w:r>
        <w:t>Председатель инвентаризационной комиссии перед началом инвентаризации готовит план работы, проводит инструктаж с членами комиссии и организует изучение ими законодательства РФ, нормативных правовых актов по проведению инвентаризации, организации и ведению учета имущества и обязательств, знакомит членов комиссии с материалами предыдущих инвентаризаций, ревизий и проверок.</w:t>
      </w:r>
      <w:bookmarkEnd w:id="83"/>
    </w:p>
    <w:p w:rsidR="009626D8" w:rsidRDefault="00AB69E4">
      <w:r>
        <w:t xml:space="preserve">До начала проверки председатель инвентаризационной комиссии обязан завизировать последние приходные и расходные документы и сделать в них запись "До инвентаризации </w:t>
      </w:r>
      <w:proofErr w:type="gramStart"/>
      <w:r>
        <w:t>на</w:t>
      </w:r>
      <w:proofErr w:type="gramEnd"/>
      <w:r>
        <w:t xml:space="preserve"> "</w:t>
      </w:r>
      <w:r>
        <w:rPr>
          <w:u w:val="single"/>
        </w:rPr>
        <w:t xml:space="preserve"> (дата) </w:t>
      </w:r>
      <w:r>
        <w:t>". После этого должностные лица отражают в регистрах учета указанные документы, определяют остатки инвентаризируемого имущества и обязательств к началу инвентаризации.</w:t>
      </w:r>
    </w:p>
    <w:p w:rsidR="009626D8" w:rsidRDefault="00AB69E4">
      <w:pPr>
        <w:pStyle w:val="2"/>
      </w:pPr>
      <w:bookmarkStart w:id="84" w:name="_ref_1662963"/>
      <w:r>
        <w:t>Материально ответственные лица в состав инвентаризационной комиссии не входят. Их присутствие при проверке фактического наличия имущества является обязательным.</w:t>
      </w:r>
      <w:bookmarkEnd w:id="84"/>
    </w:p>
    <w:p w:rsidR="009626D8" w:rsidRDefault="00AB69E4">
      <w:r>
        <w:t>С материально ответственных лиц члены инвентаризационной комиссии обязаны взять расписки в том, что к началу инвентаризации все расходные и приходные документы сданы для отражения в учете или переданы комиссии и все ценности, поступившие на их ответственное хранение, оприходованы, а выбывшие списаны в расход. Аналогичные расписки дают и лица, имеющие подотчетные суммы на приобретение или доверенности на получение имущества.</w:t>
      </w:r>
    </w:p>
    <w:p w:rsidR="009626D8" w:rsidRDefault="00AB69E4">
      <w:pPr>
        <w:pStyle w:val="2"/>
      </w:pPr>
      <w:bookmarkStart w:id="85" w:name="_ref_1662964"/>
      <w:r>
        <w:lastRenderedPageBreak/>
        <w:t>Фактическое наличие имущества при инвентаризации проверяют путем подсчета, взвешивания, обмера. Для этого руководитель должен предоставить членам комиссии необходимый персонал и механизмы (весы, контрольно-измерительные приборы и т.п.).</w:t>
      </w:r>
      <w:bookmarkEnd w:id="85"/>
    </w:p>
    <w:p w:rsidR="009626D8" w:rsidRDefault="00AB69E4">
      <w:pPr>
        <w:pStyle w:val="2"/>
      </w:pPr>
      <w:bookmarkStart w:id="86" w:name="_ref_1662965"/>
      <w:r>
        <w:t>Результаты инвентаризации отражаются в инвентаризационных описях (актах). Инвентаризационная комиссия обеспечивает полноту и точность данных о фактических остатках имущества, правильность и своевременность оформления материалов. Для каждого вида имущества оформляется своя форма инвентаризационной описи.</w:t>
      </w:r>
      <w:bookmarkEnd w:id="86"/>
    </w:p>
    <w:p w:rsidR="009626D8" w:rsidRDefault="00AB69E4">
      <w:pPr>
        <w:pStyle w:val="2"/>
      </w:pPr>
      <w:bookmarkStart w:id="87" w:name="_ref_1662966"/>
      <w:r>
        <w:t>Инвентаризационные описи составляются не менее чем в двух экземплярах отдельно по каждому месту хранения ценностей и материально ответственным лицам. Указанные документы подписывают все члены инвентаризационной комиссии и материально ответственные лица. В конце описи материально ответственные лица делают запись об отсутствии каких-либо претензий к членам комиссии и принятии перечисленного в описи имущества на ответственное хранение. Данная запись также подтверждает проведение проверки имущества в присутствии указанных лиц. Один экземпляр передается для отражения записей в учете, а второй остается у материально ответственных лиц.</w:t>
      </w:r>
      <w:bookmarkEnd w:id="87"/>
    </w:p>
    <w:p w:rsidR="009626D8" w:rsidRDefault="00AB69E4">
      <w:pPr>
        <w:pStyle w:val="2"/>
      </w:pPr>
      <w:bookmarkStart w:id="88" w:name="_ref_1662967"/>
      <w:r>
        <w:t>На имущество, которое получено в пользование, находится на ответственном хранении, арендовано, составляются отдельные описи (акты).</w:t>
      </w:r>
      <w:bookmarkEnd w:id="88"/>
    </w:p>
    <w:p w:rsidR="009626D8" w:rsidRDefault="00AB69E4">
      <w:pPr>
        <w:pStyle w:val="heading1normal"/>
      </w:pPr>
      <w:bookmarkStart w:id="89" w:name="_ref_1671727"/>
      <w:r>
        <w:rPr>
          <w:b/>
        </w:rPr>
        <w:t>Обязанности и права инвентаризационной комиссии и иных лиц при проведении инвентаризации</w:t>
      </w:r>
      <w:bookmarkEnd w:id="89"/>
    </w:p>
    <w:p w:rsidR="009626D8" w:rsidRDefault="00AB69E4">
      <w:pPr>
        <w:pStyle w:val="2"/>
      </w:pPr>
      <w:bookmarkStart w:id="90" w:name="_ref_1671728"/>
      <w:r>
        <w:t>Председатель комиссии обязан:</w:t>
      </w:r>
      <w:bookmarkEnd w:id="90"/>
    </w:p>
    <w:p w:rsidR="009626D8" w:rsidRDefault="00AB69E4">
      <w:r>
        <w:t>- быть принципиальным, соблюдать профессиональную этику и конфиденциальность;</w:t>
      </w:r>
    </w:p>
    <w:p w:rsidR="009626D8" w:rsidRDefault="00AB69E4">
      <w:r>
        <w:t>- определять методы и способы инвентаризации;</w:t>
      </w:r>
    </w:p>
    <w:p w:rsidR="009626D8" w:rsidRDefault="00AB69E4">
      <w:r>
        <w:t>- распределять направления проведения инвентаризации между членами комиссии;</w:t>
      </w:r>
    </w:p>
    <w:p w:rsidR="009626D8" w:rsidRDefault="00AB69E4">
      <w:r>
        <w:t>- организовывать проведение инвентаризации согласно утвержденному плану (программе);</w:t>
      </w:r>
    </w:p>
    <w:p w:rsidR="009626D8" w:rsidRDefault="00AB69E4">
      <w:r>
        <w:t>- осуществлять общее руководство членами комиссии в процессе инвентаризации;</w:t>
      </w:r>
    </w:p>
    <w:p w:rsidR="009626D8" w:rsidRDefault="00AB69E4">
      <w:r>
        <w:t>- обеспечивать сохранность полученных документов, отчетов и других материалов, проверяемых в ходе инвентаризации.</w:t>
      </w:r>
    </w:p>
    <w:p w:rsidR="009626D8" w:rsidRDefault="00AB69E4">
      <w:pPr>
        <w:pStyle w:val="2"/>
      </w:pPr>
      <w:bookmarkStart w:id="91" w:name="_ref_1671729"/>
      <w:r>
        <w:t>Председатель комиссии имеет право:</w:t>
      </w:r>
      <w:bookmarkEnd w:id="91"/>
    </w:p>
    <w:p w:rsidR="009626D8" w:rsidRDefault="00AB69E4">
      <w:r>
        <w:t>- проходить во все здания и помещения, занимаемые объектом инвентаризации, с учетом ограничений, установленных законодательством;</w:t>
      </w:r>
    </w:p>
    <w:p w:rsidR="009626D8" w:rsidRDefault="00AB69E4">
      <w:r>
        <w:t>- давать указания должностным лицам о предоставлении комиссии необходимых для проверки документов и сведений (информации);</w:t>
      </w:r>
    </w:p>
    <w:p w:rsidR="009626D8" w:rsidRDefault="00AB69E4">
      <w:r>
        <w:t>- получать от должностных и материально ответственных лиц письменные объяснения по вопросам, возникающим в ходе проведения инвентаризации, копии документов, связанных с осуществлением финансовых, хозяйственных операций объекта инвентаризации;</w:t>
      </w:r>
    </w:p>
    <w:p w:rsidR="009626D8" w:rsidRDefault="00AB69E4">
      <w:r>
        <w:t>- привлекать по согласованию с руководителем должностных лиц к проведению инвентаризации;</w:t>
      </w:r>
    </w:p>
    <w:p w:rsidR="009626D8" w:rsidRDefault="00AB69E4">
      <w:r>
        <w:t>- вносить предложения об устранении выявленных в ходе проведения инвентаризации нарушений и недостатков.</w:t>
      </w:r>
    </w:p>
    <w:p w:rsidR="009626D8" w:rsidRDefault="00AB69E4">
      <w:pPr>
        <w:pStyle w:val="2"/>
      </w:pPr>
      <w:bookmarkStart w:id="92" w:name="_ref_1671730"/>
      <w:r>
        <w:t>Члены комиссии обязаны:</w:t>
      </w:r>
      <w:bookmarkEnd w:id="92"/>
    </w:p>
    <w:p w:rsidR="009626D8" w:rsidRDefault="00AB69E4">
      <w:r>
        <w:t>- быть принципиальными, соблюдать профессиональную этику и конфиденциальность;</w:t>
      </w:r>
    </w:p>
    <w:p w:rsidR="009626D8" w:rsidRDefault="00AB69E4">
      <w:r>
        <w:lastRenderedPageBreak/>
        <w:t>- проводить инвентаризацию в соответствии с утвержденным планом (программой);</w:t>
      </w:r>
    </w:p>
    <w:p w:rsidR="009626D8" w:rsidRDefault="00AB69E4">
      <w:r>
        <w:t>- незамедлительно докладывать председателю комиссии о выявленных в процессе инвентаризации нарушениях и злоупотреблениях;</w:t>
      </w:r>
    </w:p>
    <w:p w:rsidR="009626D8" w:rsidRDefault="00AB69E4">
      <w:r>
        <w:t>- обеспечивать сохранность полученных документов, отчетов и других материалов, проверяемых в ходе инвентаризации.</w:t>
      </w:r>
    </w:p>
    <w:p w:rsidR="009626D8" w:rsidRDefault="00AB69E4">
      <w:pPr>
        <w:pStyle w:val="2"/>
      </w:pPr>
      <w:bookmarkStart w:id="93" w:name="_ref_1671731"/>
      <w:r>
        <w:t>Члены комиссии имеют право:</w:t>
      </w:r>
      <w:bookmarkEnd w:id="93"/>
    </w:p>
    <w:p w:rsidR="009626D8" w:rsidRDefault="00AB69E4">
      <w:r>
        <w:t>- проходить во все здания и помещения, занимаемые объектом инвентаризации, с учетом ограничений, установленных законодательством;</w:t>
      </w:r>
    </w:p>
    <w:p w:rsidR="009626D8" w:rsidRDefault="00AB69E4">
      <w:r>
        <w:t>- ходатайствовать перед председателем комиссии о предоставлении им необходимых для проверки документов и сведений (информации).</w:t>
      </w:r>
    </w:p>
    <w:p w:rsidR="009626D8" w:rsidRDefault="00AB69E4">
      <w:pPr>
        <w:pStyle w:val="2"/>
      </w:pPr>
      <w:bookmarkStart w:id="94" w:name="_ref_1671732"/>
      <w:r>
        <w:t>Руководитель и проверяемые должностные лица в процессе контрольных мероприятий обязаны:</w:t>
      </w:r>
      <w:bookmarkEnd w:id="94"/>
    </w:p>
    <w:p w:rsidR="009626D8" w:rsidRDefault="00AB69E4">
      <w:r>
        <w:t>- предоставить инвентаризационной комиссии оборудованное персональным компьютером помещение, позволяющее обеспечить сохранность переданных документов;</w:t>
      </w:r>
    </w:p>
    <w:p w:rsidR="009626D8" w:rsidRDefault="00AB69E4">
      <w:r>
        <w:t>- оказывать содействие в проведении инвентаризации;</w:t>
      </w:r>
    </w:p>
    <w:p w:rsidR="009626D8" w:rsidRDefault="00AB69E4">
      <w:r>
        <w:t>- представлять по требованию председателя комиссии и в установленные им сроки документы, необходимые для проверки;</w:t>
      </w:r>
    </w:p>
    <w:p w:rsidR="009626D8" w:rsidRDefault="00AB69E4">
      <w:r>
        <w:t>- давать справки и объяснения в устной и письменной форме по вопросам, возникающим в ходе проведения инвентаризации.</w:t>
      </w:r>
    </w:p>
    <w:p w:rsidR="009626D8" w:rsidRDefault="00AB69E4">
      <w:pPr>
        <w:pStyle w:val="2"/>
      </w:pPr>
      <w:bookmarkStart w:id="95" w:name="_ref_1671733"/>
      <w:r>
        <w:t>Инвентаризационная комиссия несет ответственность за качественное проведение инвентаризации в соответствии с законодательством РФ.</w:t>
      </w:r>
      <w:bookmarkEnd w:id="95"/>
    </w:p>
    <w:p w:rsidR="009626D8" w:rsidRDefault="00AB69E4">
      <w:pPr>
        <w:pStyle w:val="2"/>
      </w:pPr>
      <w:bookmarkStart w:id="96" w:name="_ref_1671734"/>
      <w:r>
        <w:t>Члены комиссии освобождаются от выполнения своих функциональных обязанностей по основной занимаемой должности на весь срок проведения инвентаризации.</w:t>
      </w:r>
      <w:bookmarkEnd w:id="96"/>
    </w:p>
    <w:p w:rsidR="009626D8" w:rsidRDefault="00AB69E4">
      <w:pPr>
        <w:pStyle w:val="heading1normal"/>
      </w:pPr>
      <w:bookmarkStart w:id="97" w:name="_ref_1680419"/>
      <w:r>
        <w:rPr>
          <w:b/>
        </w:rPr>
        <w:t>Имущество и обязательства, подлежащие инвентаризации</w:t>
      </w:r>
      <w:bookmarkEnd w:id="97"/>
    </w:p>
    <w:p w:rsidR="009626D8" w:rsidRDefault="00AB69E4">
      <w:pPr>
        <w:pStyle w:val="2"/>
      </w:pPr>
      <w:bookmarkStart w:id="98" w:name="_ref_1680420"/>
      <w:r>
        <w:t>Инвентаризации подлежит все имущество независимо от его местонахождения, а также все виды обязательств, в том числе:</w:t>
      </w:r>
      <w:bookmarkEnd w:id="98"/>
    </w:p>
    <w:p w:rsidR="009626D8" w:rsidRDefault="00AB69E4">
      <w:r>
        <w:t>- имущество и обязательства, учтенные на балансовых счетах;</w:t>
      </w:r>
    </w:p>
    <w:p w:rsidR="009626D8" w:rsidRDefault="00AB69E4">
      <w:r>
        <w:t xml:space="preserve">- имущество, учтенное на </w:t>
      </w:r>
      <w:proofErr w:type="spellStart"/>
      <w:r>
        <w:t>забалансовых</w:t>
      </w:r>
      <w:proofErr w:type="spellEnd"/>
      <w:r>
        <w:t xml:space="preserve"> счетах;</w:t>
      </w:r>
    </w:p>
    <w:p w:rsidR="009626D8" w:rsidRDefault="00AB69E4">
      <w:r>
        <w:t>- другое имущество и обязательства в соответствии с распоряжением об инвентаризации.</w:t>
      </w:r>
    </w:p>
    <w:p w:rsidR="009626D8" w:rsidRDefault="00AB69E4">
      <w:r>
        <w:t>Фактически наличествующее имущество, не учтенное по каким-либо причинам, подлежит принятию к учету.</w:t>
      </w:r>
    </w:p>
    <w:p w:rsidR="009626D8" w:rsidRDefault="00AB69E4">
      <w:pPr>
        <w:pStyle w:val="heading1normal"/>
      </w:pPr>
      <w:bookmarkStart w:id="99" w:name="_ref_1689153"/>
      <w:r>
        <w:rPr>
          <w:b/>
        </w:rPr>
        <w:t>Оформление результатов инвентаризации и регулирование выявленных расхождений</w:t>
      </w:r>
      <w:bookmarkEnd w:id="99"/>
    </w:p>
    <w:p w:rsidR="009626D8" w:rsidRDefault="00AB69E4">
      <w:pPr>
        <w:pStyle w:val="2"/>
      </w:pPr>
      <w:bookmarkStart w:id="100" w:name="_ref_1697826"/>
      <w:r>
        <w:t xml:space="preserve">На основании инвентаризационных описей, по которым выявлено несоответствие фактического наличия финансовых и нефинансовых активов, иного имущества и обязательств данным учета, составляются Ведомости расхождений по результатам инвентаризации </w:t>
      </w:r>
      <w:hyperlink r:id="rId34" w:history="1">
        <w:r>
          <w:rPr>
            <w:rStyle w:val="afd"/>
          </w:rPr>
          <w:t>(ф. 0504092)</w:t>
        </w:r>
      </w:hyperlink>
      <w:r>
        <w:t xml:space="preserve">. В них фиксируются установленные расхождения с данными учета: недостачи и излишки по каждому объекту учета в количественном и стоимостном выражении. Ценности, не принадлежащие на праве оперативного управления, но числящиеся в учете на </w:t>
      </w:r>
      <w:proofErr w:type="spellStart"/>
      <w:r>
        <w:t>забалансовых</w:t>
      </w:r>
      <w:proofErr w:type="spellEnd"/>
      <w:r>
        <w:t xml:space="preserve"> счетах, вносятся в отдельную ведомость.</w:t>
      </w:r>
      <w:bookmarkEnd w:id="100"/>
    </w:p>
    <w:p w:rsidR="009626D8" w:rsidRDefault="00AB69E4">
      <w:pPr>
        <w:pStyle w:val="2"/>
      </w:pPr>
      <w:bookmarkStart w:id="101" w:name="_ref_1697827"/>
      <w:r>
        <w:t xml:space="preserve">По всем недостачам и излишкам, пересортице инвентаризационная комиссия получает письменные объяснения материально ответственных лиц, что должно быть отражено в </w:t>
      </w:r>
      <w:r>
        <w:lastRenderedPageBreak/>
        <w:t>инвентаризационных описях. На основании представленных объяснений и материалов проверок инвентаризационная комиссия определяет причины и характер выявленных отклонений от данных учета.</w:t>
      </w:r>
      <w:bookmarkEnd w:id="101"/>
    </w:p>
    <w:p w:rsidR="009626D8" w:rsidRDefault="00AB69E4">
      <w:pPr>
        <w:pStyle w:val="2"/>
      </w:pPr>
      <w:bookmarkStart w:id="102" w:name="_ref_1697828"/>
      <w:r>
        <w:t>По результатам инвентаризации председатель инвентаризационной комиссии готовит для руководителя предложения:</w:t>
      </w:r>
      <w:bookmarkEnd w:id="102"/>
    </w:p>
    <w:p w:rsidR="009626D8" w:rsidRDefault="00AB69E4">
      <w:r>
        <w:t>- по отнесению недостач имущества, а также имущества, пришедшего в негодность, за счет виновных лиц либо по списанию;</w:t>
      </w:r>
    </w:p>
    <w:p w:rsidR="009626D8" w:rsidRDefault="00AB69E4">
      <w:r>
        <w:t>- оприходованию излишков;</w:t>
      </w:r>
    </w:p>
    <w:p w:rsidR="009626D8" w:rsidRDefault="00AB69E4">
      <w:r>
        <w:t>- необходимости создания (корректировки) и определения величин оценочных резервов в случаях, установленных нормативными актами и (или) Учетной политикой;</w:t>
      </w:r>
    </w:p>
    <w:p w:rsidR="009626D8" w:rsidRDefault="00AB69E4">
      <w:r>
        <w:t>- списанию невостребованной кредиторской задолженности;</w:t>
      </w:r>
    </w:p>
    <w:p w:rsidR="009626D8" w:rsidRDefault="00AB69E4">
      <w:r>
        <w:t>- оптимизации приема, хранения и отпуска материальных ценностей;</w:t>
      </w:r>
    </w:p>
    <w:p w:rsidR="009626D8" w:rsidRDefault="00AB69E4">
      <w:r>
        <w:t>- иные предложения.</w:t>
      </w:r>
    </w:p>
    <w:p w:rsidR="009626D8" w:rsidRDefault="00AB69E4">
      <w:pPr>
        <w:pStyle w:val="2"/>
      </w:pPr>
      <w:bookmarkStart w:id="103" w:name="_ref_1697829"/>
      <w:r>
        <w:t xml:space="preserve">На основании инвентаризационных описей комиссия составляет Акт о результатах инвентаризации </w:t>
      </w:r>
      <w:hyperlink r:id="rId35" w:history="1">
        <w:r>
          <w:rPr>
            <w:rStyle w:val="afd"/>
          </w:rPr>
          <w:t>(ф. 0504835)</w:t>
        </w:r>
      </w:hyperlink>
      <w:r>
        <w:t xml:space="preserve">. При выявлении по результатам инвентаризации расхождений к Акту прилагается Ведомость расхождений по результатам инвентаризации </w:t>
      </w:r>
      <w:hyperlink r:id="rId36" w:history="1">
        <w:r>
          <w:rPr>
            <w:rStyle w:val="afd"/>
          </w:rPr>
          <w:t>(ф. 0504092)</w:t>
        </w:r>
      </w:hyperlink>
      <w:r>
        <w:t>.</w:t>
      </w:r>
      <w:bookmarkEnd w:id="103"/>
    </w:p>
    <w:p w:rsidR="009626D8" w:rsidRDefault="00AB69E4">
      <w:pPr>
        <w:pStyle w:val="2"/>
      </w:pPr>
      <w:bookmarkStart w:id="104" w:name="_ref_1697830"/>
      <w:r>
        <w:t>По результатам инвентаризации руководитель издает распорядительный акт.</w:t>
      </w:r>
      <w:bookmarkStart w:id="105" w:name="_docEnd_9"/>
      <w:bookmarkEnd w:id="104"/>
      <w:bookmarkEnd w:id="105"/>
    </w:p>
    <w:p w:rsidR="009626D8" w:rsidRDefault="009626D8">
      <w:pPr>
        <w:sectPr w:rsidR="009626D8">
          <w:headerReference w:type="default" r:id="rId37"/>
          <w:footerReference w:type="default" r:id="rId38"/>
          <w:footerReference w:type="first" r:id="rId39"/>
          <w:footnotePr>
            <w:numRestart w:val="eachSect"/>
          </w:footnotePr>
          <w:pgSz w:w="11907" w:h="16839" w:code="9"/>
          <w:pgMar w:top="1134" w:right="850" w:bottom="1134" w:left="1701" w:header="720" w:footer="720" w:gutter="0"/>
          <w:pgNumType w:start="1"/>
          <w:cols w:space="720"/>
          <w:titlePg/>
        </w:sectPr>
      </w:pPr>
    </w:p>
    <w:p w:rsidR="009626D8" w:rsidRDefault="00AB69E4">
      <w:pPr>
        <w:keepNext/>
        <w:keepLines/>
        <w:jc w:val="right"/>
      </w:pPr>
      <w:r>
        <w:lastRenderedPageBreak/>
        <w:t xml:space="preserve">Приложение № </w:t>
      </w:r>
      <w:r w:rsidR="00467F0F">
        <w:t>6</w:t>
      </w:r>
      <w:r>
        <w:br/>
        <w:t>к Учетной политике</w:t>
      </w:r>
      <w:r>
        <w:br/>
        <w:t>для целей бюджетного учета</w:t>
      </w:r>
    </w:p>
    <w:p w:rsidR="009626D8" w:rsidRDefault="00AB69E4">
      <w:pPr>
        <w:pStyle w:val="a5"/>
      </w:pPr>
      <w:bookmarkStart w:id="106" w:name="_docStart_10"/>
      <w:bookmarkStart w:id="107" w:name="_title_10"/>
      <w:bookmarkStart w:id="108" w:name="_ref_1194896"/>
      <w:bookmarkEnd w:id="106"/>
      <w:r>
        <w:t xml:space="preserve">Порядок передачи документов бухгалтерского учета и дел при смене руководителя, </w:t>
      </w:r>
      <w:r>
        <w:rPr>
          <w:u w:val="single"/>
        </w:rPr>
        <w:t>    (должностное лицо, на которое возложено ведение бюджетного учета)    </w:t>
      </w:r>
      <w:bookmarkEnd w:id="107"/>
      <w:bookmarkEnd w:id="108"/>
    </w:p>
    <w:p w:rsidR="009626D8" w:rsidRDefault="00AB69E4">
      <w:pPr>
        <w:pStyle w:val="heading1normal"/>
        <w:numPr>
          <w:ilvl w:val="0"/>
          <w:numId w:val="29"/>
        </w:numPr>
      </w:pPr>
      <w:bookmarkStart w:id="109" w:name="_ref_1406095"/>
      <w:r>
        <w:rPr>
          <w:b/>
        </w:rPr>
        <w:t>Организация передачи документов и дел</w:t>
      </w:r>
      <w:bookmarkEnd w:id="109"/>
    </w:p>
    <w:p w:rsidR="009626D8" w:rsidRDefault="00AB69E4">
      <w:pPr>
        <w:pStyle w:val="2"/>
      </w:pPr>
      <w:bookmarkStart w:id="110" w:name="_ref_1211593"/>
      <w:r>
        <w:t xml:space="preserve">Основанием для передачи документов и дел является прекращение полномочий руководителя, </w:t>
      </w:r>
      <w:r>
        <w:rPr>
          <w:u w:val="single"/>
        </w:rPr>
        <w:t>    (приказ, распоряжение и т.п.)    </w:t>
      </w:r>
      <w:r>
        <w:t xml:space="preserve"> об освобождении от должности </w:t>
      </w:r>
      <w:r>
        <w:rPr>
          <w:u w:val="single"/>
        </w:rPr>
        <w:t>    (должностное лицо, на которое возложено ведение бюджетного учета)</w:t>
      </w:r>
      <w:proofErr w:type="gramStart"/>
      <w:r>
        <w:rPr>
          <w:u w:val="single"/>
        </w:rPr>
        <w:t xml:space="preserve">    </w:t>
      </w:r>
      <w:r>
        <w:t>.</w:t>
      </w:r>
      <w:bookmarkEnd w:id="110"/>
      <w:proofErr w:type="gramEnd"/>
    </w:p>
    <w:p w:rsidR="009626D8" w:rsidRDefault="00AB69E4">
      <w:pPr>
        <w:pStyle w:val="2"/>
      </w:pPr>
      <w:bookmarkStart w:id="111" w:name="_ref_1211594"/>
      <w:r>
        <w:t xml:space="preserve">При возникновении основания, названного в п. 1.1, издается </w:t>
      </w:r>
      <w:r>
        <w:rPr>
          <w:u w:val="single"/>
        </w:rPr>
        <w:t>    (приказ, распоряжение и т.п.)    </w:t>
      </w:r>
      <w:r>
        <w:t xml:space="preserve"> о передаче документов и дел. В нем указываются:</w:t>
      </w:r>
      <w:bookmarkEnd w:id="111"/>
    </w:p>
    <w:p w:rsidR="009626D8" w:rsidRDefault="00AB69E4">
      <w:r>
        <w:t>а) лицо, передающее документы и дела;</w:t>
      </w:r>
    </w:p>
    <w:p w:rsidR="009626D8" w:rsidRDefault="00AB69E4">
      <w:r>
        <w:t>б) лицо, которому передаются документы и дела;</w:t>
      </w:r>
    </w:p>
    <w:p w:rsidR="009626D8" w:rsidRDefault="00AB69E4">
      <w:r>
        <w:t xml:space="preserve">в) дата передачи документов и дел и время </w:t>
      </w:r>
      <w:proofErr w:type="gramStart"/>
      <w:r>
        <w:t>начала</w:t>
      </w:r>
      <w:proofErr w:type="gramEnd"/>
      <w:r>
        <w:t xml:space="preserve"> и предельный срок такой передачи;</w:t>
      </w:r>
    </w:p>
    <w:p w:rsidR="009626D8" w:rsidRDefault="00AB69E4">
      <w:r>
        <w:t>г) состав комиссии, создаваемой для передачи документов и дел (далее - комиссия);</w:t>
      </w:r>
    </w:p>
    <w:p w:rsidR="009626D8" w:rsidRDefault="00AB69E4">
      <w:r>
        <w:t>д) перечень имущества и обязательств, подлежащих инвентаризации, и состав инвентаризационной комиссии (если он отличается от состава комиссии, создаваемой для передачи документов и дел).</w:t>
      </w:r>
    </w:p>
    <w:p w:rsidR="009626D8" w:rsidRDefault="00AB69E4">
      <w:pPr>
        <w:pStyle w:val="2"/>
      </w:pPr>
      <w:bookmarkStart w:id="112" w:name="_ref_1219929"/>
      <w:r>
        <w:t>В состав комиссии при смене руководителя включается представитель органа, осуществляющего функции и полномочия учредителя.</w:t>
      </w:r>
      <w:bookmarkEnd w:id="112"/>
    </w:p>
    <w:p w:rsidR="009626D8" w:rsidRDefault="00AB69E4">
      <w:pPr>
        <w:pStyle w:val="2"/>
      </w:pPr>
      <w:bookmarkStart w:id="113" w:name="_ref_1228264"/>
      <w:r>
        <w:t xml:space="preserve">На время участия в работе комиссии ее члены освобождаются от исполнения своих непосредственных должностных обязанностей, если иное не указано в </w:t>
      </w:r>
      <w:r>
        <w:rPr>
          <w:u w:val="single"/>
        </w:rPr>
        <w:t>(приказе, распоряжении и т.п.)</w:t>
      </w:r>
      <w:r>
        <w:t xml:space="preserve"> о передаче документов и дел.</w:t>
      </w:r>
      <w:bookmarkEnd w:id="113"/>
    </w:p>
    <w:p w:rsidR="009626D8" w:rsidRDefault="00AB69E4">
      <w:pPr>
        <w:pStyle w:val="heading1normal"/>
      </w:pPr>
      <w:bookmarkStart w:id="114" w:name="_ref_1406096"/>
      <w:r>
        <w:rPr>
          <w:b/>
        </w:rPr>
        <w:t>Порядок передачи документов и дел</w:t>
      </w:r>
      <w:bookmarkEnd w:id="114"/>
    </w:p>
    <w:p w:rsidR="009626D8" w:rsidRDefault="00AB69E4">
      <w:pPr>
        <w:pStyle w:val="2"/>
      </w:pPr>
      <w:bookmarkStart w:id="115" w:name="_ref_1245096"/>
      <w:r>
        <w:t>Передача документов и дел начинается с проведения инвентаризации.</w:t>
      </w:r>
      <w:bookmarkEnd w:id="115"/>
    </w:p>
    <w:p w:rsidR="009626D8" w:rsidRDefault="00AB69E4">
      <w:pPr>
        <w:pStyle w:val="2"/>
      </w:pPr>
      <w:bookmarkStart w:id="116" w:name="_ref_1253449"/>
      <w:r>
        <w:t>Инвентаризации подлежит все имущество, которое закреплено за лицом, передающим дела и документы.</w:t>
      </w:r>
      <w:bookmarkEnd w:id="116"/>
    </w:p>
    <w:p w:rsidR="009626D8" w:rsidRDefault="00AB69E4">
      <w:pPr>
        <w:pStyle w:val="2"/>
      </w:pPr>
      <w:bookmarkStart w:id="117" w:name="_ref_1261802"/>
      <w:r>
        <w:t xml:space="preserve">Проведение инвентаризации и оформление ее результатов осуществляется в соответствии с Порядком проведения инвентаризации, приведенным в Приложении № </w:t>
      </w:r>
      <w:r w:rsidR="003879F2">
        <w:fldChar w:fldCharType="begin" w:fldLock="1"/>
      </w:r>
      <w:r>
        <w:instrText xml:space="preserve"> REF _ref_590961 \h \n \! </w:instrText>
      </w:r>
      <w:r w:rsidR="003879F2">
        <w:fldChar w:fldCharType="separate"/>
      </w:r>
      <w:r>
        <w:t>7</w:t>
      </w:r>
      <w:r w:rsidR="003879F2">
        <w:fldChar w:fldCharType="end"/>
      </w:r>
      <w:r>
        <w:t xml:space="preserve"> к Учетной политике.</w:t>
      </w:r>
      <w:bookmarkEnd w:id="117"/>
    </w:p>
    <w:p w:rsidR="009626D8" w:rsidRDefault="00AB69E4">
      <w:pPr>
        <w:pStyle w:val="2"/>
      </w:pPr>
      <w:bookmarkStart w:id="118" w:name="_ref_1270191"/>
      <w:r>
        <w:t>Непосредственно при передаче дел и документов осуществляются следующие действия:</w:t>
      </w:r>
      <w:bookmarkEnd w:id="118"/>
    </w:p>
    <w:p w:rsidR="009626D8" w:rsidRDefault="00AB69E4">
      <w:r>
        <w:t>а) передающее лицо в присутствии всех членов комиссии демонстрирует принимающему лицу все передаваемые документы, в том числе:</w:t>
      </w:r>
    </w:p>
    <w:p w:rsidR="009626D8" w:rsidRDefault="00AB69E4">
      <w:r>
        <w:t>- учредительные, регистрационные и иные документы;</w:t>
      </w:r>
    </w:p>
    <w:p w:rsidR="009626D8" w:rsidRDefault="00AB69E4">
      <w:r>
        <w:t>- лицензии, свидетельства, патенты и пр.;</w:t>
      </w:r>
    </w:p>
    <w:p w:rsidR="009626D8" w:rsidRDefault="00AB69E4">
      <w:r>
        <w:t>- документы учетной политики;</w:t>
      </w:r>
    </w:p>
    <w:p w:rsidR="009626D8" w:rsidRDefault="00AB69E4">
      <w:r>
        <w:t>- бюджетную и налоговую отчетность;</w:t>
      </w:r>
    </w:p>
    <w:p w:rsidR="009626D8" w:rsidRDefault="00AB69E4">
      <w:r>
        <w:t>- документы, подтверждающие регистрацию прав на недвижимое имущество, документы о регистрации (постановке на учет) транспортных средств;</w:t>
      </w:r>
    </w:p>
    <w:p w:rsidR="009626D8" w:rsidRDefault="00AB69E4">
      <w:r>
        <w:lastRenderedPageBreak/>
        <w:t>- акты ревизий и проверок;</w:t>
      </w:r>
    </w:p>
    <w:p w:rsidR="009626D8" w:rsidRDefault="00AB69E4">
      <w:r>
        <w:t>- план-график закупок;</w:t>
      </w:r>
    </w:p>
    <w:p w:rsidR="009626D8" w:rsidRDefault="00AB69E4">
      <w:r>
        <w:t>- бланки строгой отчетности;</w:t>
      </w:r>
    </w:p>
    <w:p w:rsidR="009626D8" w:rsidRDefault="00AB69E4">
      <w:r>
        <w:t>- материалы о недостачах и хищениях, переданные и не переданные в правоохранительные органы;</w:t>
      </w:r>
    </w:p>
    <w:p w:rsidR="009626D8" w:rsidRDefault="00AB69E4">
      <w:r>
        <w:t>- регистры бухгалтерского учета: книги, оборотные ведомости, карточки, журналы операций и пр.;</w:t>
      </w:r>
    </w:p>
    <w:p w:rsidR="009626D8" w:rsidRDefault="00AB69E4">
      <w:r>
        <w:t>- регистры налогового учета;</w:t>
      </w:r>
    </w:p>
    <w:p w:rsidR="009626D8" w:rsidRDefault="00AB69E4">
      <w:r>
        <w:t>- договоры с контрагентами;</w:t>
      </w:r>
    </w:p>
    <w:p w:rsidR="009626D8" w:rsidRDefault="00AB69E4">
      <w:r>
        <w:t>- акты сверки расчетов с налоговыми органами, контрагентами;</w:t>
      </w:r>
    </w:p>
    <w:p w:rsidR="009626D8" w:rsidRDefault="00AB69E4">
      <w:r>
        <w:t>- первичные (сводные) учетные документы;</w:t>
      </w:r>
    </w:p>
    <w:p w:rsidR="009626D8" w:rsidRDefault="00AB69E4">
      <w:r>
        <w:t>- книгу покупок, книгу продаж, журналы регистрации счетов-фактур;</w:t>
      </w:r>
    </w:p>
    <w:p w:rsidR="009626D8" w:rsidRDefault="00AB69E4">
      <w:r>
        <w:t>- документы по инвентаризации имущества и обязательств, в том числе акты инвентаризации, инвентаризационные описи, сличительные ведомости;</w:t>
      </w:r>
    </w:p>
    <w:p w:rsidR="009626D8" w:rsidRDefault="00AB69E4">
      <w:r>
        <w:t>- иные документы;</w:t>
      </w:r>
    </w:p>
    <w:p w:rsidR="009626D8" w:rsidRDefault="00AB69E4">
      <w:r>
        <w:t>б) передающее лицо в присутствии всех членов комиссии демонстрирует принимающему лицу всю информацию, которая имеется в электронном виде и подлежит передаче (бухгалтерские базы, пароли и иные средства доступа к необходимым для работы ресурсам и пр.);</w:t>
      </w:r>
    </w:p>
    <w:p w:rsidR="009626D8" w:rsidRDefault="00AB69E4">
      <w:r>
        <w:t>в) передающее лицо в присутствии всех членов комиссии передает принимающему лицу все электронные носители, необходимые для работы, в частности сертификаты электронной подписи, а также демонстрирует порядок их применения (если это не сделано ранее);</w:t>
      </w:r>
    </w:p>
    <w:p w:rsidR="009626D8" w:rsidRDefault="00AB69E4">
      <w:r>
        <w:t>г) передающее лицо в присутствии всех членов комиссии передает принимающему лицу ключи от сейфов, печати и штампы, чековые книжки и т.п.;</w:t>
      </w:r>
    </w:p>
    <w:p w:rsidR="009626D8" w:rsidRDefault="00AB69E4">
      <w:r>
        <w:t>д) передающее лицо в присутствии всех членов комиссии доводит до принимающего лица информацию обо всех проблемах, нерешенных делах, возможных или имеющих место претензиях контролирующих органов и иных аналогичных вопросах;</w:t>
      </w:r>
    </w:p>
    <w:p w:rsidR="009626D8" w:rsidRDefault="00AB69E4">
      <w:r>
        <w:t>е) при необходимости передающее лицо дает пояснения по любому из передаваемых (демонстрируемых в процессе передачи) документов, информации, предметов. Предоставление пояснений по любому вопросу принимающего лица и (или) члена комиссии обязательно.</w:t>
      </w:r>
    </w:p>
    <w:p w:rsidR="009626D8" w:rsidRDefault="00AB69E4">
      <w:pPr>
        <w:pStyle w:val="2"/>
      </w:pPr>
      <w:bookmarkStart w:id="119" w:name="_ref_1312449"/>
      <w:r>
        <w:t>По результатам передачи дел и документов составляется акт по форме, приведенной в приложении к настоящему Порядку.</w:t>
      </w:r>
      <w:bookmarkEnd w:id="119"/>
    </w:p>
    <w:p w:rsidR="009626D8" w:rsidRDefault="00AB69E4">
      <w:pPr>
        <w:pStyle w:val="2"/>
      </w:pPr>
      <w:bookmarkStart w:id="120" w:name="_ref_1304010"/>
      <w:r>
        <w:t>В акте отражается каждое действие, осуществленное при передаче, а также все документы, которые были переданы (продемонстрированы) в процессе передачи.</w:t>
      </w:r>
      <w:bookmarkEnd w:id="120"/>
    </w:p>
    <w:p w:rsidR="009626D8" w:rsidRDefault="00AB69E4">
      <w:pPr>
        <w:pStyle w:val="2"/>
      </w:pPr>
      <w:bookmarkStart w:id="121" w:name="_ref_1312450"/>
      <w:r>
        <w:t>В акте отражаются все существенные недостатки и нарушения в организации работы по ведению учета, выявленные в процессе передачи документов и дел.</w:t>
      </w:r>
      <w:bookmarkEnd w:id="121"/>
    </w:p>
    <w:p w:rsidR="009626D8" w:rsidRDefault="00AB69E4">
      <w:pPr>
        <w:pStyle w:val="2"/>
      </w:pPr>
      <w:bookmarkStart w:id="122" w:name="_ref_1320889"/>
      <w:r>
        <w:t xml:space="preserve">Акт составляется в двух экземплярах (для </w:t>
      </w:r>
      <w:proofErr w:type="gramStart"/>
      <w:r>
        <w:t>передающего</w:t>
      </w:r>
      <w:proofErr w:type="gramEnd"/>
      <w:r>
        <w:t xml:space="preserve"> и принимающего), подписывается передающим лицом, принимающим лицом и всеми членами комиссии. Отказ от подписания акта не допускается.</w:t>
      </w:r>
      <w:bookmarkEnd w:id="122"/>
    </w:p>
    <w:p w:rsidR="009626D8" w:rsidRDefault="00AB69E4">
      <w:pPr>
        <w:pStyle w:val="2"/>
      </w:pPr>
      <w:bookmarkStart w:id="123" w:name="_ref_1329328"/>
      <w:r>
        <w:t xml:space="preserve">Каждое из лиц, подписывающих акт, имеет право внести в него все дополнения (примечания), которые сочтет нужным, а также привести рекомендации и предложения. Все дополнения, примечания, рекомендации и предложения излагаются в самом акте, а при их </w:t>
      </w:r>
      <w:r>
        <w:lastRenderedPageBreak/>
        <w:t>значительном объеме - на отдельном листе. В последнем случае при подписании делается отметка "Дополнения (примечания, рекомендации, предложения) прилагаются".</w:t>
      </w:r>
      <w:bookmarkEnd w:id="123"/>
    </w:p>
    <w:p w:rsidR="009626D8" w:rsidRDefault="00AB69E4">
      <w:pPr>
        <w:keepNext/>
        <w:keepLines/>
        <w:jc w:val="right"/>
      </w:pPr>
      <w:r>
        <w:t>Приложение 1 к Порядку передачи документов бухгалтерского учета и дел</w:t>
      </w:r>
    </w:p>
    <w:p w:rsidR="009626D8" w:rsidRDefault="00AB69E4">
      <w:pPr>
        <w:jc w:val="center"/>
      </w:pPr>
      <w:r>
        <w:rPr>
          <w:u w:val="single"/>
        </w:rPr>
        <w:t>      (наименование организации)      </w:t>
      </w:r>
    </w:p>
    <w:p w:rsidR="009626D8" w:rsidRDefault="00AB69E4">
      <w:pPr>
        <w:jc w:val="center"/>
      </w:pPr>
      <w:r>
        <w:t>АКТ</w:t>
      </w:r>
    </w:p>
    <w:p w:rsidR="009626D8" w:rsidRDefault="00AB69E4">
      <w:pPr>
        <w:jc w:val="center"/>
      </w:pPr>
      <w:r>
        <w:t>приема-передачи документов и дел</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285"/>
        <w:gridCol w:w="3287"/>
      </w:tblGrid>
      <w:tr w:rsidR="009626D8">
        <w:tc>
          <w:tcPr>
            <w:tcW w:w="3250" w:type="pct"/>
            <w:tcBorders>
              <w:top w:val="nil"/>
              <w:left w:val="nil"/>
              <w:bottom w:val="nil"/>
              <w:right w:val="nil"/>
            </w:tcBorders>
          </w:tcPr>
          <w:p w:rsidR="009626D8" w:rsidRDefault="00AB69E4">
            <w:pPr>
              <w:pStyle w:val="Normalunindented"/>
              <w:keepNext/>
              <w:jc w:val="left"/>
            </w:pPr>
            <w:r>
              <w:rPr>
                <w:u w:val="single"/>
              </w:rPr>
              <w:t>        (место подписания акта)        </w:t>
            </w:r>
          </w:p>
        </w:tc>
        <w:tc>
          <w:tcPr>
            <w:tcW w:w="1700" w:type="pct"/>
            <w:tcBorders>
              <w:top w:val="nil"/>
              <w:left w:val="nil"/>
              <w:bottom w:val="nil"/>
              <w:right w:val="nil"/>
            </w:tcBorders>
          </w:tcPr>
          <w:p w:rsidR="009626D8" w:rsidRDefault="00AB69E4">
            <w:pPr>
              <w:pStyle w:val="Normalunindented"/>
              <w:keepNext/>
              <w:jc w:val="left"/>
            </w:pPr>
            <w:r>
              <w:t>"</w:t>
            </w:r>
            <w:r>
              <w:rPr>
                <w:u w:val="single"/>
              </w:rPr>
              <w:t>       </w:t>
            </w:r>
            <w:r>
              <w:t xml:space="preserve">" </w:t>
            </w:r>
            <w:r>
              <w:rPr>
                <w:u w:val="single"/>
              </w:rPr>
              <w:t>                     </w:t>
            </w:r>
            <w:r>
              <w:t xml:space="preserve"> 20</w:t>
            </w:r>
            <w:r>
              <w:rPr>
                <w:u w:val="single"/>
              </w:rPr>
              <w:t>       </w:t>
            </w:r>
            <w:r>
              <w:t>г.</w:t>
            </w:r>
          </w:p>
        </w:tc>
      </w:tr>
    </w:tbl>
    <w:p w:rsidR="009626D8" w:rsidRDefault="00AB69E4">
      <w:r>
        <w:t>Мы, нижеподписавшиеся:</w:t>
      </w:r>
    </w:p>
    <w:p w:rsidR="009626D8" w:rsidRDefault="00AB69E4">
      <w:r>
        <w:rPr>
          <w:u w:val="single"/>
        </w:rPr>
        <w:t>            (должность, Ф.И.О.)            </w:t>
      </w:r>
      <w:r>
        <w:t xml:space="preserve"> - </w:t>
      </w:r>
      <w:proofErr w:type="gramStart"/>
      <w:r>
        <w:t>сдающий</w:t>
      </w:r>
      <w:proofErr w:type="gramEnd"/>
      <w:r>
        <w:t xml:space="preserve"> документы и дела,</w:t>
      </w:r>
    </w:p>
    <w:p w:rsidR="009626D8" w:rsidRDefault="00AB69E4">
      <w:r>
        <w:rPr>
          <w:u w:val="single"/>
        </w:rPr>
        <w:t>            (должность, Ф.И.О.)            </w:t>
      </w:r>
      <w:r>
        <w:t xml:space="preserve"> - </w:t>
      </w:r>
      <w:proofErr w:type="gramStart"/>
      <w:r>
        <w:t>принимающий</w:t>
      </w:r>
      <w:proofErr w:type="gramEnd"/>
      <w:r>
        <w:t xml:space="preserve"> документы и дела,</w:t>
      </w:r>
    </w:p>
    <w:p w:rsidR="009626D8" w:rsidRDefault="00AB69E4">
      <w:proofErr w:type="gramStart"/>
      <w:r>
        <w:t xml:space="preserve">члены комиссии, созданной </w:t>
      </w:r>
      <w:r>
        <w:rPr>
          <w:u w:val="single"/>
        </w:rPr>
        <w:t>    (вид документа – приказ, распоряжение и т.п.)    </w:t>
      </w:r>
      <w:r>
        <w:t> </w:t>
      </w:r>
      <w:r>
        <w:rPr>
          <w:u w:val="single"/>
        </w:rPr>
        <w:t>    (должность руководителя)    </w:t>
      </w:r>
      <w:r>
        <w:t xml:space="preserve"> от </w:t>
      </w:r>
      <w:r>
        <w:rPr>
          <w:u w:val="single"/>
        </w:rPr>
        <w:t>                     </w:t>
      </w:r>
      <w:r>
        <w:t xml:space="preserve"> № </w:t>
      </w:r>
      <w:r>
        <w:rPr>
          <w:u w:val="single"/>
        </w:rPr>
        <w:t>                   </w:t>
      </w:r>
      <w:proofErr w:type="gramEnd"/>
    </w:p>
    <w:p w:rsidR="009626D8" w:rsidRDefault="00AB69E4">
      <w:r>
        <w:rPr>
          <w:u w:val="single"/>
        </w:rPr>
        <w:t>            (должность, Ф.И.О.)            </w:t>
      </w:r>
      <w:r>
        <w:t> - председатель комиссии,</w:t>
      </w:r>
    </w:p>
    <w:p w:rsidR="009626D8" w:rsidRDefault="00AB69E4">
      <w:r>
        <w:rPr>
          <w:u w:val="single"/>
        </w:rPr>
        <w:t>            (должность, Ф.И.О.)            </w:t>
      </w:r>
      <w:r>
        <w:t> - член комиссии,</w:t>
      </w:r>
    </w:p>
    <w:p w:rsidR="009626D8" w:rsidRDefault="00AB69E4">
      <w:r>
        <w:rPr>
          <w:u w:val="single"/>
        </w:rPr>
        <w:t>            (должность, Ф.И.О.)            </w:t>
      </w:r>
      <w:r>
        <w:t> - член комиссии,</w:t>
      </w:r>
    </w:p>
    <w:p w:rsidR="009626D8" w:rsidRDefault="00AB69E4">
      <w:r>
        <w:t xml:space="preserve">представитель органа, осуществляющего функции и полномочия учредителя </w:t>
      </w:r>
      <w:r>
        <w:rPr>
          <w:u w:val="single"/>
        </w:rPr>
        <w:t>            (должность, Ф.И.О.)            </w:t>
      </w:r>
    </w:p>
    <w:p w:rsidR="009626D8" w:rsidRDefault="00AB69E4">
      <w:r>
        <w:t>составили настоящий акт о том, что</w:t>
      </w:r>
    </w:p>
    <w:p w:rsidR="009626D8" w:rsidRDefault="00AB69E4">
      <w:r>
        <w:rPr>
          <w:u w:val="single"/>
        </w:rPr>
        <w:t xml:space="preserve">    (должность, фамилия, инициалы </w:t>
      </w:r>
      <w:proofErr w:type="gramStart"/>
      <w:r>
        <w:rPr>
          <w:u w:val="single"/>
        </w:rPr>
        <w:t>сдающего</w:t>
      </w:r>
      <w:proofErr w:type="gramEnd"/>
      <w:r>
        <w:rPr>
          <w:u w:val="single"/>
        </w:rPr>
        <w:t xml:space="preserve"> в творительном падеже)    </w:t>
      </w:r>
    </w:p>
    <w:p w:rsidR="009626D8" w:rsidRDefault="00AB69E4">
      <w:r>
        <w:rPr>
          <w:u w:val="single"/>
        </w:rPr>
        <w:t xml:space="preserve">    (должность, фамилия, инициалы </w:t>
      </w:r>
      <w:proofErr w:type="gramStart"/>
      <w:r>
        <w:rPr>
          <w:u w:val="single"/>
        </w:rPr>
        <w:t>принимающего</w:t>
      </w:r>
      <w:proofErr w:type="gramEnd"/>
      <w:r>
        <w:rPr>
          <w:u w:val="single"/>
        </w:rPr>
        <w:t xml:space="preserve"> в дательном падеже)    </w:t>
      </w:r>
    </w:p>
    <w:p w:rsidR="009626D8" w:rsidRDefault="00AB69E4">
      <w:r>
        <w:t>переданы:</w:t>
      </w:r>
    </w:p>
    <w:p w:rsidR="009626D8" w:rsidRDefault="00AB69E4">
      <w:r>
        <w:t>1. Следующие документы и сведения:</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4"/>
        <w:gridCol w:w="5318"/>
        <w:gridCol w:w="3480"/>
      </w:tblGrid>
      <w:tr w:rsidR="009626D8">
        <w:tc>
          <w:tcPr>
            <w:tcW w:w="400" w:type="pct"/>
          </w:tcPr>
          <w:p w:rsidR="009626D8" w:rsidRDefault="00AB69E4">
            <w:pPr>
              <w:pStyle w:val="Normalunindented"/>
              <w:keepNext/>
              <w:jc w:val="center"/>
            </w:pPr>
            <w:r>
              <w:rPr>
                <w:b/>
              </w:rPr>
              <w:t xml:space="preserve">№ </w:t>
            </w:r>
            <w:proofErr w:type="gramStart"/>
            <w:r>
              <w:rPr>
                <w:b/>
              </w:rPr>
              <w:t>п</w:t>
            </w:r>
            <w:proofErr w:type="gramEnd"/>
            <w:r>
              <w:rPr>
                <w:b/>
              </w:rPr>
              <w:t>/п</w:t>
            </w:r>
          </w:p>
        </w:tc>
        <w:tc>
          <w:tcPr>
            <w:tcW w:w="2750" w:type="pct"/>
          </w:tcPr>
          <w:p w:rsidR="009626D8" w:rsidRDefault="00AB69E4">
            <w:pPr>
              <w:pStyle w:val="Normalunindented"/>
              <w:keepNext/>
              <w:jc w:val="center"/>
            </w:pPr>
            <w:r>
              <w:rPr>
                <w:b/>
              </w:rPr>
              <w:t>Описание переданных документов и сведений</w:t>
            </w:r>
          </w:p>
        </w:tc>
        <w:tc>
          <w:tcPr>
            <w:tcW w:w="1800" w:type="pct"/>
          </w:tcPr>
          <w:p w:rsidR="009626D8" w:rsidRDefault="00AB69E4">
            <w:pPr>
              <w:pStyle w:val="Normalunindented"/>
              <w:keepNext/>
              <w:jc w:val="center"/>
            </w:pPr>
            <w:r>
              <w:rPr>
                <w:b/>
              </w:rPr>
              <w:t>Количество</w:t>
            </w:r>
          </w:p>
        </w:tc>
      </w:tr>
      <w:tr w:rsidR="009626D8">
        <w:tc>
          <w:tcPr>
            <w:tcW w:w="400" w:type="pct"/>
          </w:tcPr>
          <w:p w:rsidR="009626D8" w:rsidRDefault="00AB69E4">
            <w:pPr>
              <w:pStyle w:val="Normalunindented"/>
              <w:keepNext/>
              <w:jc w:val="left"/>
            </w:pPr>
            <w:r>
              <w:t>1</w:t>
            </w:r>
          </w:p>
        </w:tc>
        <w:tc>
          <w:tcPr>
            <w:tcW w:w="2750" w:type="pct"/>
          </w:tcPr>
          <w:p w:rsidR="009626D8" w:rsidRDefault="009626D8">
            <w:pPr>
              <w:keepNext/>
              <w:jc w:val="left"/>
            </w:pPr>
          </w:p>
        </w:tc>
        <w:tc>
          <w:tcPr>
            <w:tcW w:w="1800" w:type="pct"/>
          </w:tcPr>
          <w:p w:rsidR="009626D8" w:rsidRDefault="009626D8">
            <w:pPr>
              <w:keepNext/>
              <w:jc w:val="left"/>
            </w:pPr>
          </w:p>
        </w:tc>
      </w:tr>
      <w:tr w:rsidR="009626D8">
        <w:tc>
          <w:tcPr>
            <w:tcW w:w="400" w:type="pct"/>
          </w:tcPr>
          <w:p w:rsidR="009626D8" w:rsidRDefault="00AB69E4">
            <w:pPr>
              <w:pStyle w:val="Normalunindented"/>
              <w:keepNext/>
              <w:jc w:val="left"/>
            </w:pPr>
            <w:r>
              <w:t>2</w:t>
            </w:r>
          </w:p>
        </w:tc>
        <w:tc>
          <w:tcPr>
            <w:tcW w:w="2750" w:type="pct"/>
          </w:tcPr>
          <w:p w:rsidR="009626D8" w:rsidRDefault="009626D8">
            <w:pPr>
              <w:keepNext/>
              <w:jc w:val="left"/>
            </w:pPr>
          </w:p>
        </w:tc>
        <w:tc>
          <w:tcPr>
            <w:tcW w:w="1800" w:type="pct"/>
          </w:tcPr>
          <w:p w:rsidR="009626D8" w:rsidRDefault="009626D8">
            <w:pPr>
              <w:keepNext/>
              <w:jc w:val="left"/>
            </w:pPr>
          </w:p>
        </w:tc>
      </w:tr>
      <w:tr w:rsidR="009626D8">
        <w:tc>
          <w:tcPr>
            <w:tcW w:w="400" w:type="pct"/>
          </w:tcPr>
          <w:p w:rsidR="009626D8" w:rsidRDefault="00AB69E4">
            <w:pPr>
              <w:pStyle w:val="Normalunindented"/>
              <w:keepNext/>
              <w:jc w:val="left"/>
            </w:pPr>
            <w:r>
              <w:t>3</w:t>
            </w:r>
          </w:p>
        </w:tc>
        <w:tc>
          <w:tcPr>
            <w:tcW w:w="2750" w:type="pct"/>
          </w:tcPr>
          <w:p w:rsidR="009626D8" w:rsidRDefault="009626D8">
            <w:pPr>
              <w:keepNext/>
              <w:jc w:val="left"/>
            </w:pPr>
          </w:p>
        </w:tc>
        <w:tc>
          <w:tcPr>
            <w:tcW w:w="1800" w:type="pct"/>
          </w:tcPr>
          <w:p w:rsidR="009626D8" w:rsidRDefault="009626D8">
            <w:pPr>
              <w:keepNext/>
              <w:jc w:val="left"/>
            </w:pPr>
          </w:p>
        </w:tc>
      </w:tr>
      <w:tr w:rsidR="009626D8">
        <w:tc>
          <w:tcPr>
            <w:tcW w:w="400" w:type="pct"/>
          </w:tcPr>
          <w:p w:rsidR="009626D8" w:rsidRDefault="00AB69E4">
            <w:pPr>
              <w:pStyle w:val="Normalunindented"/>
              <w:keepNext/>
              <w:jc w:val="left"/>
            </w:pPr>
            <w:r>
              <w:t>…</w:t>
            </w:r>
          </w:p>
        </w:tc>
        <w:tc>
          <w:tcPr>
            <w:tcW w:w="2750" w:type="pct"/>
          </w:tcPr>
          <w:p w:rsidR="009626D8" w:rsidRDefault="009626D8">
            <w:pPr>
              <w:keepNext/>
              <w:jc w:val="left"/>
            </w:pPr>
          </w:p>
        </w:tc>
        <w:tc>
          <w:tcPr>
            <w:tcW w:w="1800" w:type="pct"/>
          </w:tcPr>
          <w:p w:rsidR="009626D8" w:rsidRDefault="009626D8">
            <w:pPr>
              <w:keepNext/>
              <w:jc w:val="left"/>
            </w:pPr>
          </w:p>
        </w:tc>
      </w:tr>
    </w:tbl>
    <w:p w:rsidR="009626D8" w:rsidRDefault="00AB69E4">
      <w:r>
        <w:t>2. Следующая информация в электронном виде:</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4"/>
        <w:gridCol w:w="5318"/>
        <w:gridCol w:w="3480"/>
      </w:tblGrid>
      <w:tr w:rsidR="009626D8">
        <w:tc>
          <w:tcPr>
            <w:tcW w:w="400" w:type="pct"/>
          </w:tcPr>
          <w:p w:rsidR="009626D8" w:rsidRDefault="00AB69E4">
            <w:pPr>
              <w:pStyle w:val="Normalunindented"/>
              <w:keepNext/>
              <w:jc w:val="center"/>
            </w:pPr>
            <w:r>
              <w:rPr>
                <w:b/>
              </w:rPr>
              <w:lastRenderedPageBreak/>
              <w:t xml:space="preserve">№ </w:t>
            </w:r>
            <w:proofErr w:type="gramStart"/>
            <w:r>
              <w:rPr>
                <w:b/>
              </w:rPr>
              <w:t>п</w:t>
            </w:r>
            <w:proofErr w:type="gramEnd"/>
            <w:r>
              <w:rPr>
                <w:b/>
              </w:rPr>
              <w:t>/п</w:t>
            </w:r>
          </w:p>
        </w:tc>
        <w:tc>
          <w:tcPr>
            <w:tcW w:w="2750" w:type="pct"/>
          </w:tcPr>
          <w:p w:rsidR="009626D8" w:rsidRDefault="00AB69E4">
            <w:pPr>
              <w:pStyle w:val="Normalunindented"/>
              <w:keepNext/>
              <w:jc w:val="center"/>
            </w:pPr>
            <w:r>
              <w:rPr>
                <w:b/>
              </w:rPr>
              <w:t>Описание переданной информации</w:t>
            </w:r>
            <w:r>
              <w:br/>
            </w:r>
            <w:r>
              <w:rPr>
                <w:b/>
              </w:rPr>
              <w:t>в электронном виде</w:t>
            </w:r>
          </w:p>
        </w:tc>
        <w:tc>
          <w:tcPr>
            <w:tcW w:w="1800" w:type="pct"/>
          </w:tcPr>
          <w:p w:rsidR="009626D8" w:rsidRDefault="00AB69E4">
            <w:pPr>
              <w:pStyle w:val="Normalunindented"/>
              <w:keepNext/>
              <w:jc w:val="center"/>
            </w:pPr>
            <w:r>
              <w:rPr>
                <w:b/>
              </w:rPr>
              <w:t>Количество</w:t>
            </w:r>
          </w:p>
        </w:tc>
      </w:tr>
      <w:tr w:rsidR="009626D8">
        <w:tc>
          <w:tcPr>
            <w:tcW w:w="400" w:type="pct"/>
          </w:tcPr>
          <w:p w:rsidR="009626D8" w:rsidRDefault="00AB69E4">
            <w:pPr>
              <w:pStyle w:val="Normalunindented"/>
              <w:keepNext/>
              <w:jc w:val="left"/>
            </w:pPr>
            <w:r>
              <w:t>1</w:t>
            </w:r>
          </w:p>
        </w:tc>
        <w:tc>
          <w:tcPr>
            <w:tcW w:w="2750" w:type="pct"/>
          </w:tcPr>
          <w:p w:rsidR="009626D8" w:rsidRDefault="009626D8">
            <w:pPr>
              <w:keepNext/>
              <w:jc w:val="left"/>
            </w:pPr>
          </w:p>
        </w:tc>
        <w:tc>
          <w:tcPr>
            <w:tcW w:w="1800" w:type="pct"/>
          </w:tcPr>
          <w:p w:rsidR="009626D8" w:rsidRDefault="009626D8">
            <w:pPr>
              <w:keepNext/>
              <w:jc w:val="left"/>
            </w:pPr>
          </w:p>
        </w:tc>
      </w:tr>
      <w:tr w:rsidR="009626D8">
        <w:tc>
          <w:tcPr>
            <w:tcW w:w="400" w:type="pct"/>
          </w:tcPr>
          <w:p w:rsidR="009626D8" w:rsidRDefault="00AB69E4">
            <w:pPr>
              <w:pStyle w:val="Normalunindented"/>
              <w:keepNext/>
              <w:jc w:val="left"/>
            </w:pPr>
            <w:r>
              <w:t>2</w:t>
            </w:r>
          </w:p>
        </w:tc>
        <w:tc>
          <w:tcPr>
            <w:tcW w:w="2750" w:type="pct"/>
          </w:tcPr>
          <w:p w:rsidR="009626D8" w:rsidRDefault="009626D8">
            <w:pPr>
              <w:keepNext/>
              <w:jc w:val="left"/>
            </w:pPr>
          </w:p>
        </w:tc>
        <w:tc>
          <w:tcPr>
            <w:tcW w:w="1800" w:type="pct"/>
          </w:tcPr>
          <w:p w:rsidR="009626D8" w:rsidRDefault="009626D8">
            <w:pPr>
              <w:keepNext/>
              <w:jc w:val="left"/>
            </w:pPr>
          </w:p>
        </w:tc>
      </w:tr>
      <w:tr w:rsidR="009626D8">
        <w:tc>
          <w:tcPr>
            <w:tcW w:w="400" w:type="pct"/>
          </w:tcPr>
          <w:p w:rsidR="009626D8" w:rsidRDefault="00AB69E4">
            <w:pPr>
              <w:pStyle w:val="Normalunindented"/>
              <w:keepNext/>
              <w:jc w:val="left"/>
            </w:pPr>
            <w:r>
              <w:t>3</w:t>
            </w:r>
          </w:p>
        </w:tc>
        <w:tc>
          <w:tcPr>
            <w:tcW w:w="2750" w:type="pct"/>
          </w:tcPr>
          <w:p w:rsidR="009626D8" w:rsidRDefault="009626D8">
            <w:pPr>
              <w:keepNext/>
              <w:jc w:val="left"/>
            </w:pPr>
          </w:p>
        </w:tc>
        <w:tc>
          <w:tcPr>
            <w:tcW w:w="1800" w:type="pct"/>
          </w:tcPr>
          <w:p w:rsidR="009626D8" w:rsidRDefault="009626D8">
            <w:pPr>
              <w:keepNext/>
              <w:jc w:val="left"/>
            </w:pPr>
          </w:p>
        </w:tc>
      </w:tr>
      <w:tr w:rsidR="009626D8">
        <w:tc>
          <w:tcPr>
            <w:tcW w:w="400" w:type="pct"/>
          </w:tcPr>
          <w:p w:rsidR="009626D8" w:rsidRDefault="00AB69E4">
            <w:pPr>
              <w:pStyle w:val="Normalunindented"/>
              <w:keepNext/>
              <w:jc w:val="left"/>
            </w:pPr>
            <w:r>
              <w:t>…</w:t>
            </w:r>
          </w:p>
        </w:tc>
        <w:tc>
          <w:tcPr>
            <w:tcW w:w="2750" w:type="pct"/>
          </w:tcPr>
          <w:p w:rsidR="009626D8" w:rsidRDefault="009626D8">
            <w:pPr>
              <w:keepNext/>
              <w:jc w:val="left"/>
            </w:pPr>
          </w:p>
        </w:tc>
        <w:tc>
          <w:tcPr>
            <w:tcW w:w="1800" w:type="pct"/>
          </w:tcPr>
          <w:p w:rsidR="009626D8" w:rsidRDefault="009626D8">
            <w:pPr>
              <w:keepNext/>
              <w:jc w:val="left"/>
            </w:pPr>
          </w:p>
        </w:tc>
      </w:tr>
    </w:tbl>
    <w:p w:rsidR="009626D8" w:rsidRDefault="00AB69E4">
      <w:r>
        <w:t>3. Следующие электронные носители, необходимые для работы:</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4"/>
        <w:gridCol w:w="5318"/>
        <w:gridCol w:w="3480"/>
      </w:tblGrid>
      <w:tr w:rsidR="009626D8">
        <w:tc>
          <w:tcPr>
            <w:tcW w:w="400" w:type="pct"/>
          </w:tcPr>
          <w:p w:rsidR="009626D8" w:rsidRDefault="00AB69E4">
            <w:pPr>
              <w:pStyle w:val="Normalunindented"/>
              <w:keepNext/>
              <w:jc w:val="center"/>
            </w:pPr>
            <w:r>
              <w:rPr>
                <w:b/>
              </w:rPr>
              <w:t xml:space="preserve">№ </w:t>
            </w:r>
            <w:proofErr w:type="gramStart"/>
            <w:r>
              <w:rPr>
                <w:b/>
              </w:rPr>
              <w:t>п</w:t>
            </w:r>
            <w:proofErr w:type="gramEnd"/>
            <w:r>
              <w:rPr>
                <w:b/>
              </w:rPr>
              <w:t>/п</w:t>
            </w:r>
          </w:p>
        </w:tc>
        <w:tc>
          <w:tcPr>
            <w:tcW w:w="2750" w:type="pct"/>
          </w:tcPr>
          <w:p w:rsidR="009626D8" w:rsidRDefault="00AB69E4">
            <w:pPr>
              <w:pStyle w:val="Normalunindented"/>
              <w:keepNext/>
              <w:jc w:val="center"/>
            </w:pPr>
            <w:r>
              <w:rPr>
                <w:b/>
              </w:rPr>
              <w:t>Описание электронных носителей</w:t>
            </w:r>
          </w:p>
        </w:tc>
        <w:tc>
          <w:tcPr>
            <w:tcW w:w="1800" w:type="pct"/>
          </w:tcPr>
          <w:p w:rsidR="009626D8" w:rsidRDefault="00AB69E4">
            <w:pPr>
              <w:pStyle w:val="Normalunindented"/>
              <w:keepNext/>
              <w:jc w:val="center"/>
            </w:pPr>
            <w:r>
              <w:rPr>
                <w:b/>
              </w:rPr>
              <w:t>Количество</w:t>
            </w:r>
          </w:p>
        </w:tc>
      </w:tr>
      <w:tr w:rsidR="009626D8">
        <w:tc>
          <w:tcPr>
            <w:tcW w:w="400" w:type="pct"/>
          </w:tcPr>
          <w:p w:rsidR="009626D8" w:rsidRDefault="00AB69E4">
            <w:pPr>
              <w:pStyle w:val="Normalunindented"/>
              <w:keepNext/>
              <w:jc w:val="left"/>
            </w:pPr>
            <w:r>
              <w:t>1</w:t>
            </w:r>
          </w:p>
        </w:tc>
        <w:tc>
          <w:tcPr>
            <w:tcW w:w="2750" w:type="pct"/>
          </w:tcPr>
          <w:p w:rsidR="009626D8" w:rsidRDefault="009626D8">
            <w:pPr>
              <w:keepNext/>
              <w:jc w:val="left"/>
            </w:pPr>
          </w:p>
        </w:tc>
        <w:tc>
          <w:tcPr>
            <w:tcW w:w="1800" w:type="pct"/>
          </w:tcPr>
          <w:p w:rsidR="009626D8" w:rsidRDefault="009626D8">
            <w:pPr>
              <w:keepNext/>
              <w:jc w:val="left"/>
            </w:pPr>
          </w:p>
        </w:tc>
      </w:tr>
      <w:tr w:rsidR="009626D8">
        <w:tc>
          <w:tcPr>
            <w:tcW w:w="400" w:type="pct"/>
          </w:tcPr>
          <w:p w:rsidR="009626D8" w:rsidRDefault="00AB69E4">
            <w:pPr>
              <w:pStyle w:val="Normalunindented"/>
              <w:keepNext/>
              <w:jc w:val="left"/>
            </w:pPr>
            <w:r>
              <w:t>2</w:t>
            </w:r>
          </w:p>
        </w:tc>
        <w:tc>
          <w:tcPr>
            <w:tcW w:w="2750" w:type="pct"/>
          </w:tcPr>
          <w:p w:rsidR="009626D8" w:rsidRDefault="009626D8">
            <w:pPr>
              <w:keepNext/>
              <w:jc w:val="left"/>
            </w:pPr>
          </w:p>
        </w:tc>
        <w:tc>
          <w:tcPr>
            <w:tcW w:w="1800" w:type="pct"/>
          </w:tcPr>
          <w:p w:rsidR="009626D8" w:rsidRDefault="009626D8">
            <w:pPr>
              <w:keepNext/>
              <w:jc w:val="left"/>
            </w:pPr>
          </w:p>
        </w:tc>
      </w:tr>
      <w:tr w:rsidR="009626D8">
        <w:tc>
          <w:tcPr>
            <w:tcW w:w="400" w:type="pct"/>
          </w:tcPr>
          <w:p w:rsidR="009626D8" w:rsidRDefault="00AB69E4">
            <w:pPr>
              <w:pStyle w:val="Normalunindented"/>
              <w:keepNext/>
              <w:jc w:val="left"/>
            </w:pPr>
            <w:r>
              <w:t>3</w:t>
            </w:r>
          </w:p>
        </w:tc>
        <w:tc>
          <w:tcPr>
            <w:tcW w:w="2750" w:type="pct"/>
          </w:tcPr>
          <w:p w:rsidR="009626D8" w:rsidRDefault="009626D8">
            <w:pPr>
              <w:keepNext/>
              <w:jc w:val="left"/>
            </w:pPr>
          </w:p>
        </w:tc>
        <w:tc>
          <w:tcPr>
            <w:tcW w:w="1800" w:type="pct"/>
          </w:tcPr>
          <w:p w:rsidR="009626D8" w:rsidRDefault="009626D8">
            <w:pPr>
              <w:keepNext/>
              <w:jc w:val="left"/>
            </w:pPr>
          </w:p>
        </w:tc>
      </w:tr>
      <w:tr w:rsidR="009626D8">
        <w:tc>
          <w:tcPr>
            <w:tcW w:w="400" w:type="pct"/>
          </w:tcPr>
          <w:p w:rsidR="009626D8" w:rsidRDefault="00AB69E4">
            <w:pPr>
              <w:pStyle w:val="Normalunindented"/>
              <w:keepNext/>
              <w:jc w:val="left"/>
            </w:pPr>
            <w:r>
              <w:t>…</w:t>
            </w:r>
          </w:p>
        </w:tc>
        <w:tc>
          <w:tcPr>
            <w:tcW w:w="2750" w:type="pct"/>
          </w:tcPr>
          <w:p w:rsidR="009626D8" w:rsidRDefault="009626D8">
            <w:pPr>
              <w:keepNext/>
              <w:jc w:val="left"/>
            </w:pPr>
          </w:p>
        </w:tc>
        <w:tc>
          <w:tcPr>
            <w:tcW w:w="1800" w:type="pct"/>
          </w:tcPr>
          <w:p w:rsidR="009626D8" w:rsidRDefault="009626D8">
            <w:pPr>
              <w:keepNext/>
              <w:jc w:val="left"/>
            </w:pPr>
          </w:p>
        </w:tc>
      </w:tr>
    </w:tbl>
    <w:p w:rsidR="009626D8" w:rsidRDefault="00AB69E4">
      <w:r>
        <w:t xml:space="preserve">4. Ключи от сейфов: </w:t>
      </w:r>
      <w:r>
        <w:rPr>
          <w:u w:val="single"/>
        </w:rPr>
        <w:t>    (точное описание сейфов и мест их расположения)    </w:t>
      </w:r>
      <w:r>
        <w:t>.</w:t>
      </w:r>
    </w:p>
    <w:p w:rsidR="009626D8" w:rsidRDefault="00AB69E4">
      <w:r>
        <w:t>5. Следующие печати и штампы:</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4"/>
        <w:gridCol w:w="5318"/>
        <w:gridCol w:w="3480"/>
      </w:tblGrid>
      <w:tr w:rsidR="009626D8">
        <w:tc>
          <w:tcPr>
            <w:tcW w:w="400" w:type="pct"/>
          </w:tcPr>
          <w:p w:rsidR="009626D8" w:rsidRDefault="00AB69E4">
            <w:pPr>
              <w:pStyle w:val="Normalunindented"/>
              <w:keepNext/>
              <w:jc w:val="center"/>
            </w:pPr>
            <w:r>
              <w:rPr>
                <w:b/>
              </w:rPr>
              <w:t xml:space="preserve">№ </w:t>
            </w:r>
            <w:proofErr w:type="gramStart"/>
            <w:r>
              <w:rPr>
                <w:b/>
              </w:rPr>
              <w:t>п</w:t>
            </w:r>
            <w:proofErr w:type="gramEnd"/>
            <w:r>
              <w:rPr>
                <w:b/>
              </w:rPr>
              <w:t>/п</w:t>
            </w:r>
          </w:p>
        </w:tc>
        <w:tc>
          <w:tcPr>
            <w:tcW w:w="2750" w:type="pct"/>
          </w:tcPr>
          <w:p w:rsidR="009626D8" w:rsidRDefault="00AB69E4">
            <w:pPr>
              <w:pStyle w:val="Normalunindented"/>
              <w:keepNext/>
              <w:jc w:val="center"/>
            </w:pPr>
            <w:r>
              <w:rPr>
                <w:b/>
              </w:rPr>
              <w:t>Описание печатей и штампов</w:t>
            </w:r>
          </w:p>
        </w:tc>
        <w:tc>
          <w:tcPr>
            <w:tcW w:w="1800" w:type="pct"/>
          </w:tcPr>
          <w:p w:rsidR="009626D8" w:rsidRDefault="00AB69E4">
            <w:pPr>
              <w:pStyle w:val="Normalunindented"/>
              <w:keepNext/>
              <w:jc w:val="center"/>
            </w:pPr>
            <w:r>
              <w:rPr>
                <w:b/>
              </w:rPr>
              <w:t>Количество</w:t>
            </w:r>
          </w:p>
        </w:tc>
      </w:tr>
      <w:tr w:rsidR="009626D8">
        <w:tc>
          <w:tcPr>
            <w:tcW w:w="400" w:type="pct"/>
          </w:tcPr>
          <w:p w:rsidR="009626D8" w:rsidRDefault="00AB69E4">
            <w:pPr>
              <w:pStyle w:val="Normalunindented"/>
              <w:keepNext/>
              <w:jc w:val="left"/>
            </w:pPr>
            <w:r>
              <w:t>1</w:t>
            </w:r>
          </w:p>
        </w:tc>
        <w:tc>
          <w:tcPr>
            <w:tcW w:w="2750" w:type="pct"/>
          </w:tcPr>
          <w:p w:rsidR="009626D8" w:rsidRDefault="009626D8">
            <w:pPr>
              <w:keepNext/>
              <w:jc w:val="left"/>
            </w:pPr>
          </w:p>
        </w:tc>
        <w:tc>
          <w:tcPr>
            <w:tcW w:w="1800" w:type="pct"/>
          </w:tcPr>
          <w:p w:rsidR="009626D8" w:rsidRDefault="009626D8">
            <w:pPr>
              <w:keepNext/>
              <w:jc w:val="left"/>
            </w:pPr>
          </w:p>
        </w:tc>
      </w:tr>
      <w:tr w:rsidR="009626D8">
        <w:tc>
          <w:tcPr>
            <w:tcW w:w="400" w:type="pct"/>
          </w:tcPr>
          <w:p w:rsidR="009626D8" w:rsidRDefault="00AB69E4">
            <w:pPr>
              <w:pStyle w:val="Normalunindented"/>
              <w:keepNext/>
              <w:jc w:val="left"/>
            </w:pPr>
            <w:r>
              <w:t>2</w:t>
            </w:r>
          </w:p>
        </w:tc>
        <w:tc>
          <w:tcPr>
            <w:tcW w:w="2750" w:type="pct"/>
          </w:tcPr>
          <w:p w:rsidR="009626D8" w:rsidRDefault="009626D8">
            <w:pPr>
              <w:keepNext/>
              <w:jc w:val="left"/>
            </w:pPr>
          </w:p>
        </w:tc>
        <w:tc>
          <w:tcPr>
            <w:tcW w:w="1800" w:type="pct"/>
          </w:tcPr>
          <w:p w:rsidR="009626D8" w:rsidRDefault="009626D8">
            <w:pPr>
              <w:keepNext/>
              <w:jc w:val="left"/>
            </w:pPr>
          </w:p>
        </w:tc>
      </w:tr>
      <w:tr w:rsidR="009626D8">
        <w:tc>
          <w:tcPr>
            <w:tcW w:w="400" w:type="pct"/>
          </w:tcPr>
          <w:p w:rsidR="009626D8" w:rsidRDefault="00AB69E4">
            <w:pPr>
              <w:pStyle w:val="Normalunindented"/>
              <w:keepNext/>
              <w:jc w:val="left"/>
            </w:pPr>
            <w:r>
              <w:t>3</w:t>
            </w:r>
          </w:p>
        </w:tc>
        <w:tc>
          <w:tcPr>
            <w:tcW w:w="2750" w:type="pct"/>
          </w:tcPr>
          <w:p w:rsidR="009626D8" w:rsidRDefault="009626D8">
            <w:pPr>
              <w:keepNext/>
              <w:jc w:val="left"/>
            </w:pPr>
          </w:p>
        </w:tc>
        <w:tc>
          <w:tcPr>
            <w:tcW w:w="1800" w:type="pct"/>
          </w:tcPr>
          <w:p w:rsidR="009626D8" w:rsidRDefault="009626D8">
            <w:pPr>
              <w:keepNext/>
              <w:jc w:val="left"/>
            </w:pPr>
          </w:p>
        </w:tc>
      </w:tr>
      <w:tr w:rsidR="009626D8">
        <w:tc>
          <w:tcPr>
            <w:tcW w:w="400" w:type="pct"/>
          </w:tcPr>
          <w:p w:rsidR="009626D8" w:rsidRDefault="00AB69E4">
            <w:pPr>
              <w:pStyle w:val="Normalunindented"/>
              <w:keepNext/>
              <w:jc w:val="left"/>
            </w:pPr>
            <w:r>
              <w:t>…</w:t>
            </w:r>
          </w:p>
        </w:tc>
        <w:tc>
          <w:tcPr>
            <w:tcW w:w="2750" w:type="pct"/>
          </w:tcPr>
          <w:p w:rsidR="009626D8" w:rsidRDefault="009626D8">
            <w:pPr>
              <w:keepNext/>
              <w:jc w:val="left"/>
            </w:pPr>
          </w:p>
        </w:tc>
        <w:tc>
          <w:tcPr>
            <w:tcW w:w="1800" w:type="pct"/>
          </w:tcPr>
          <w:p w:rsidR="009626D8" w:rsidRDefault="009626D8">
            <w:pPr>
              <w:keepNext/>
              <w:jc w:val="left"/>
            </w:pPr>
          </w:p>
        </w:tc>
      </w:tr>
    </w:tbl>
    <w:p w:rsidR="009626D8" w:rsidRDefault="00AB69E4">
      <w:r>
        <w:t>6. Следующие чековые книжки:</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4"/>
        <w:gridCol w:w="5318"/>
        <w:gridCol w:w="3480"/>
      </w:tblGrid>
      <w:tr w:rsidR="009626D8">
        <w:tc>
          <w:tcPr>
            <w:tcW w:w="400" w:type="pct"/>
          </w:tcPr>
          <w:p w:rsidR="009626D8" w:rsidRDefault="00AB69E4">
            <w:pPr>
              <w:pStyle w:val="Normalunindented"/>
              <w:keepNext/>
              <w:jc w:val="center"/>
            </w:pPr>
            <w:r>
              <w:rPr>
                <w:b/>
              </w:rPr>
              <w:t xml:space="preserve">№ </w:t>
            </w:r>
            <w:proofErr w:type="gramStart"/>
            <w:r>
              <w:rPr>
                <w:b/>
              </w:rPr>
              <w:t>п</w:t>
            </w:r>
            <w:proofErr w:type="gramEnd"/>
            <w:r>
              <w:rPr>
                <w:b/>
              </w:rPr>
              <w:t>/п</w:t>
            </w:r>
          </w:p>
        </w:tc>
        <w:tc>
          <w:tcPr>
            <w:tcW w:w="2750" w:type="pct"/>
          </w:tcPr>
          <w:p w:rsidR="009626D8" w:rsidRDefault="00AB69E4">
            <w:pPr>
              <w:pStyle w:val="Normalunindented"/>
              <w:keepNext/>
              <w:jc w:val="center"/>
            </w:pPr>
            <w:r>
              <w:rPr>
                <w:b/>
              </w:rPr>
              <w:t>Наименование учреждения, выдавшего чековую книжку</w:t>
            </w:r>
          </w:p>
        </w:tc>
        <w:tc>
          <w:tcPr>
            <w:tcW w:w="1800" w:type="pct"/>
          </w:tcPr>
          <w:p w:rsidR="009626D8" w:rsidRDefault="00AB69E4">
            <w:pPr>
              <w:pStyle w:val="Normalunindented"/>
              <w:keepNext/>
              <w:jc w:val="center"/>
            </w:pPr>
            <w:r>
              <w:rPr>
                <w:b/>
              </w:rPr>
              <w:t>Номера неиспользованных чеков в чековой книжке</w:t>
            </w:r>
          </w:p>
        </w:tc>
      </w:tr>
      <w:tr w:rsidR="009626D8">
        <w:tc>
          <w:tcPr>
            <w:tcW w:w="400" w:type="pct"/>
          </w:tcPr>
          <w:p w:rsidR="009626D8" w:rsidRDefault="00AB69E4">
            <w:pPr>
              <w:pStyle w:val="Normalunindented"/>
              <w:keepNext/>
              <w:jc w:val="left"/>
            </w:pPr>
            <w:r>
              <w:t>1</w:t>
            </w:r>
          </w:p>
        </w:tc>
        <w:tc>
          <w:tcPr>
            <w:tcW w:w="2750" w:type="pct"/>
          </w:tcPr>
          <w:p w:rsidR="009626D8" w:rsidRDefault="009626D8">
            <w:pPr>
              <w:keepNext/>
              <w:jc w:val="left"/>
            </w:pPr>
          </w:p>
        </w:tc>
        <w:tc>
          <w:tcPr>
            <w:tcW w:w="1800" w:type="pct"/>
          </w:tcPr>
          <w:p w:rsidR="009626D8" w:rsidRDefault="009626D8">
            <w:pPr>
              <w:keepNext/>
              <w:jc w:val="left"/>
            </w:pPr>
          </w:p>
        </w:tc>
      </w:tr>
      <w:tr w:rsidR="009626D8">
        <w:tc>
          <w:tcPr>
            <w:tcW w:w="400" w:type="pct"/>
          </w:tcPr>
          <w:p w:rsidR="009626D8" w:rsidRDefault="00AB69E4">
            <w:pPr>
              <w:pStyle w:val="Normalunindented"/>
              <w:keepNext/>
              <w:jc w:val="left"/>
            </w:pPr>
            <w:r>
              <w:t>2</w:t>
            </w:r>
          </w:p>
        </w:tc>
        <w:tc>
          <w:tcPr>
            <w:tcW w:w="2750" w:type="pct"/>
          </w:tcPr>
          <w:p w:rsidR="009626D8" w:rsidRDefault="009626D8">
            <w:pPr>
              <w:keepNext/>
              <w:jc w:val="left"/>
            </w:pPr>
          </w:p>
        </w:tc>
        <w:tc>
          <w:tcPr>
            <w:tcW w:w="1800" w:type="pct"/>
          </w:tcPr>
          <w:p w:rsidR="009626D8" w:rsidRDefault="009626D8">
            <w:pPr>
              <w:keepNext/>
              <w:jc w:val="left"/>
            </w:pPr>
          </w:p>
        </w:tc>
      </w:tr>
      <w:tr w:rsidR="009626D8">
        <w:tc>
          <w:tcPr>
            <w:tcW w:w="400" w:type="pct"/>
          </w:tcPr>
          <w:p w:rsidR="009626D8" w:rsidRDefault="00AB69E4">
            <w:pPr>
              <w:pStyle w:val="Normalunindented"/>
              <w:keepNext/>
              <w:jc w:val="left"/>
            </w:pPr>
            <w:r>
              <w:t>3</w:t>
            </w:r>
          </w:p>
        </w:tc>
        <w:tc>
          <w:tcPr>
            <w:tcW w:w="2750" w:type="pct"/>
          </w:tcPr>
          <w:p w:rsidR="009626D8" w:rsidRDefault="009626D8">
            <w:pPr>
              <w:keepNext/>
              <w:jc w:val="left"/>
            </w:pPr>
          </w:p>
        </w:tc>
        <w:tc>
          <w:tcPr>
            <w:tcW w:w="1800" w:type="pct"/>
          </w:tcPr>
          <w:p w:rsidR="009626D8" w:rsidRDefault="009626D8">
            <w:pPr>
              <w:keepNext/>
              <w:jc w:val="left"/>
            </w:pPr>
          </w:p>
        </w:tc>
      </w:tr>
      <w:tr w:rsidR="009626D8">
        <w:tc>
          <w:tcPr>
            <w:tcW w:w="400" w:type="pct"/>
          </w:tcPr>
          <w:p w:rsidR="009626D8" w:rsidRDefault="00AB69E4">
            <w:pPr>
              <w:pStyle w:val="Normalunindented"/>
              <w:keepNext/>
              <w:jc w:val="left"/>
            </w:pPr>
            <w:r>
              <w:t>…</w:t>
            </w:r>
          </w:p>
        </w:tc>
        <w:tc>
          <w:tcPr>
            <w:tcW w:w="2750" w:type="pct"/>
          </w:tcPr>
          <w:p w:rsidR="009626D8" w:rsidRDefault="009626D8">
            <w:pPr>
              <w:keepNext/>
              <w:jc w:val="left"/>
            </w:pPr>
          </w:p>
        </w:tc>
        <w:tc>
          <w:tcPr>
            <w:tcW w:w="1800" w:type="pct"/>
          </w:tcPr>
          <w:p w:rsidR="009626D8" w:rsidRDefault="009626D8">
            <w:pPr>
              <w:keepNext/>
              <w:jc w:val="left"/>
            </w:pPr>
          </w:p>
        </w:tc>
      </w:tr>
    </w:tbl>
    <w:p w:rsidR="009626D8" w:rsidRDefault="00AB69E4">
      <w:r>
        <w:t>Доведена следующая информация о проблемах, нерешенных делах, возможных или имеющих место претензиях контролирующих органов и иных аналогичных вопросах:</w:t>
      </w:r>
    </w:p>
    <w:p w:rsidR="009626D8" w:rsidRDefault="00AB69E4">
      <w:r>
        <w:rPr>
          <w:u w:val="single"/>
        </w:rPr>
        <w:lastRenderedPageBreak/>
        <w:t>                                                                                                                                                                                                                                                                                                                                                                                                                                                                                                       </w:t>
      </w:r>
      <w:r>
        <w:t>.</w:t>
      </w:r>
    </w:p>
    <w:p w:rsidR="009626D8" w:rsidRDefault="00AB69E4">
      <w:r>
        <w:t>В процессе передачи документов и дел выявлены следующие существенные недостатки и нарушения в организации работы по ведению учета:</w:t>
      </w:r>
    </w:p>
    <w:p w:rsidR="009626D8" w:rsidRDefault="00AB69E4">
      <w:r>
        <w:rPr>
          <w:u w:val="single"/>
        </w:rPr>
        <w:t>                                                                                                                                                                                                                                                                                                                                                                                                                                                                                                         </w:t>
      </w:r>
      <w:r>
        <w:t>.</w:t>
      </w:r>
    </w:p>
    <w:p w:rsidR="009626D8" w:rsidRDefault="00AB69E4">
      <w:r>
        <w:t>Передающим лицом даны следующие пояснения:</w:t>
      </w:r>
    </w:p>
    <w:p w:rsidR="009626D8" w:rsidRDefault="00AB69E4">
      <w:r>
        <w:rPr>
          <w:u w:val="single"/>
        </w:rPr>
        <w:t>                                                                                                                                                                                                                                                                                                                                                                                                                                                                                                         </w:t>
      </w:r>
      <w:r>
        <w:t>.</w:t>
      </w:r>
    </w:p>
    <w:p w:rsidR="009626D8" w:rsidRDefault="00AB69E4">
      <w:r>
        <w:t>Дополнения (примечания, рекомендации, предложения):</w:t>
      </w:r>
    </w:p>
    <w:p w:rsidR="009626D8" w:rsidRDefault="00AB69E4">
      <w:r>
        <w:rPr>
          <w:u w:val="single"/>
        </w:rPr>
        <w:t>                                                                                                                                                                                                                                                                                                                                                                                                                                                                                                                                                                                                                                                                                                                                                                                                                                      </w:t>
      </w:r>
      <w:r>
        <w:t>.</w:t>
      </w:r>
    </w:p>
    <w:p w:rsidR="009626D8" w:rsidRDefault="00AB69E4">
      <w:r>
        <w:t>Приложения к акту:</w:t>
      </w:r>
    </w:p>
    <w:p w:rsidR="009626D8" w:rsidRDefault="00AB69E4">
      <w:r>
        <w:t xml:space="preserve">1. </w:t>
      </w:r>
      <w:r>
        <w:rPr>
          <w:u w:val="single"/>
        </w:rPr>
        <w:t>                                                                                                                                   </w:t>
      </w:r>
    </w:p>
    <w:p w:rsidR="009626D8" w:rsidRDefault="00AB69E4">
      <w:r>
        <w:t xml:space="preserve">2. </w:t>
      </w:r>
      <w:r>
        <w:rPr>
          <w:u w:val="single"/>
        </w:rPr>
        <w:t>                                                                                                                                   </w:t>
      </w:r>
    </w:p>
    <w:p w:rsidR="009626D8" w:rsidRDefault="00AB69E4">
      <w:r>
        <w:t xml:space="preserve">3. </w:t>
      </w:r>
      <w:r>
        <w:rPr>
          <w:u w:val="single"/>
        </w:rPr>
        <w:t>                                                                                                                                   </w:t>
      </w:r>
    </w:p>
    <w:p w:rsidR="009626D8" w:rsidRDefault="00AB69E4">
      <w:r>
        <w:t>Подписи лиц, составивших акт:</w:t>
      </w:r>
    </w:p>
    <w:p w:rsidR="009626D8" w:rsidRDefault="00AB69E4">
      <w:r>
        <w:t>Передал:</w:t>
      </w:r>
    </w:p>
    <w:p w:rsidR="009626D8" w:rsidRDefault="00AB69E4">
      <w:r>
        <w:rPr>
          <w:u w:val="single"/>
        </w:rPr>
        <w:t>      (должность)        </w:t>
      </w:r>
      <w:r>
        <w:t> </w:t>
      </w:r>
      <w:r>
        <w:rPr>
          <w:u w:val="single"/>
        </w:rPr>
        <w:t>        (подпись)          </w:t>
      </w:r>
      <w:r>
        <w:t> </w:t>
      </w:r>
      <w:r>
        <w:rPr>
          <w:u w:val="single"/>
        </w:rPr>
        <w:t>    (фамилия, инициалы)    </w:t>
      </w:r>
    </w:p>
    <w:p w:rsidR="009626D8" w:rsidRDefault="00AB69E4">
      <w:r>
        <w:t>Принял:</w:t>
      </w:r>
    </w:p>
    <w:p w:rsidR="009626D8" w:rsidRDefault="00AB69E4">
      <w:r>
        <w:rPr>
          <w:u w:val="single"/>
        </w:rPr>
        <w:t>      (должность)        </w:t>
      </w:r>
      <w:r>
        <w:t xml:space="preserve"> </w:t>
      </w:r>
      <w:r>
        <w:rPr>
          <w:u w:val="single"/>
        </w:rPr>
        <w:t>        (подпись)          </w:t>
      </w:r>
      <w:r>
        <w:t> </w:t>
      </w:r>
      <w:r>
        <w:rPr>
          <w:u w:val="single"/>
        </w:rPr>
        <w:t>    (фамилия, инициалы)    </w:t>
      </w:r>
    </w:p>
    <w:p w:rsidR="009626D8" w:rsidRDefault="00AB69E4">
      <w:r>
        <w:t>Председатель комиссии:</w:t>
      </w:r>
    </w:p>
    <w:p w:rsidR="009626D8" w:rsidRDefault="00AB69E4">
      <w:r>
        <w:rPr>
          <w:u w:val="single"/>
        </w:rPr>
        <w:t>      (должность)        </w:t>
      </w:r>
      <w:r>
        <w:t xml:space="preserve"> </w:t>
      </w:r>
      <w:r>
        <w:rPr>
          <w:u w:val="single"/>
        </w:rPr>
        <w:t>        (подпись)          </w:t>
      </w:r>
      <w:r>
        <w:t> </w:t>
      </w:r>
      <w:r>
        <w:rPr>
          <w:u w:val="single"/>
        </w:rPr>
        <w:t>    (фамилия, инициалы)    </w:t>
      </w:r>
    </w:p>
    <w:p w:rsidR="009626D8" w:rsidRDefault="00AB69E4">
      <w:r>
        <w:t>Члены комиссии:</w:t>
      </w:r>
    </w:p>
    <w:p w:rsidR="009626D8" w:rsidRDefault="00AB69E4">
      <w:r>
        <w:rPr>
          <w:u w:val="single"/>
        </w:rPr>
        <w:t>      (должность)        </w:t>
      </w:r>
      <w:r>
        <w:t xml:space="preserve"> </w:t>
      </w:r>
      <w:r>
        <w:rPr>
          <w:u w:val="single"/>
        </w:rPr>
        <w:t>        (подпись)          </w:t>
      </w:r>
      <w:r>
        <w:t> </w:t>
      </w:r>
      <w:r>
        <w:rPr>
          <w:u w:val="single"/>
        </w:rPr>
        <w:t>    (фамилия, инициалы)    </w:t>
      </w:r>
    </w:p>
    <w:p w:rsidR="009626D8" w:rsidRDefault="00AB69E4">
      <w:r>
        <w:rPr>
          <w:u w:val="single"/>
        </w:rPr>
        <w:t>      (должность)        </w:t>
      </w:r>
      <w:r>
        <w:t xml:space="preserve"> </w:t>
      </w:r>
      <w:r>
        <w:rPr>
          <w:u w:val="single"/>
        </w:rPr>
        <w:t>        (подпись)          </w:t>
      </w:r>
      <w:r>
        <w:t> </w:t>
      </w:r>
      <w:r>
        <w:rPr>
          <w:u w:val="single"/>
        </w:rPr>
        <w:t>    (фамилия, инициалы)    </w:t>
      </w:r>
    </w:p>
    <w:p w:rsidR="009626D8" w:rsidRDefault="00AB69E4">
      <w:r>
        <w:t>Представитель органа, осуществляющего функции и полномочия учредителя:</w:t>
      </w:r>
    </w:p>
    <w:p w:rsidR="009626D8" w:rsidRDefault="00AB69E4">
      <w:r>
        <w:rPr>
          <w:u w:val="single"/>
        </w:rPr>
        <w:t>      (должность)        </w:t>
      </w:r>
      <w:r>
        <w:t xml:space="preserve"> </w:t>
      </w:r>
      <w:r>
        <w:rPr>
          <w:u w:val="single"/>
        </w:rPr>
        <w:t>        (подпись)          </w:t>
      </w:r>
      <w:r>
        <w:t> </w:t>
      </w:r>
      <w:r>
        <w:rPr>
          <w:u w:val="single"/>
        </w:rPr>
        <w:t>    (фамилия, инициалы)    </w:t>
      </w:r>
    </w:p>
    <w:p w:rsidR="009626D8" w:rsidRDefault="00AB69E4">
      <w:pPr>
        <w:jc w:val="center"/>
      </w:pPr>
      <w:r>
        <w:t>Оборот последнего листа</w:t>
      </w:r>
    </w:p>
    <w:p w:rsidR="009626D8" w:rsidRDefault="00AB69E4">
      <w:r>
        <w:t xml:space="preserve">В настоящем акте пронумеровано, прошнуровано и заверено печатью </w:t>
      </w:r>
      <w:r>
        <w:rPr>
          <w:u w:val="single"/>
        </w:rPr>
        <w:t>                    </w:t>
      </w:r>
      <w:r>
        <w:t xml:space="preserve"> листов.</w:t>
      </w:r>
    </w:p>
    <w:p w:rsidR="009626D8" w:rsidRDefault="00AB69E4">
      <w:r>
        <w:rPr>
          <w:u w:val="single"/>
        </w:rPr>
        <w:t>    (должность председателя комиссии)    </w:t>
      </w:r>
      <w:r>
        <w:t> </w:t>
      </w:r>
      <w:r>
        <w:rPr>
          <w:i/>
          <w:u w:val="single"/>
        </w:rPr>
        <w:t>        (подпись)          </w:t>
      </w:r>
      <w:r>
        <w:rPr>
          <w:i/>
        </w:rPr>
        <w:t> </w:t>
      </w:r>
      <w:r>
        <w:rPr>
          <w:u w:val="single"/>
        </w:rPr>
        <w:t>    (фамилия, инициалы)    </w:t>
      </w:r>
    </w:p>
    <w:p w:rsidR="009626D8" w:rsidRDefault="00AB69E4">
      <w:r>
        <w:t>"</w:t>
      </w:r>
      <w:r>
        <w:rPr>
          <w:u w:val="single"/>
        </w:rPr>
        <w:t>        </w:t>
      </w:r>
      <w:r>
        <w:t xml:space="preserve">" </w:t>
      </w:r>
      <w:r>
        <w:rPr>
          <w:u w:val="single"/>
        </w:rPr>
        <w:t>                      </w:t>
      </w:r>
      <w:r>
        <w:t xml:space="preserve"> 20</w:t>
      </w:r>
      <w:r>
        <w:rPr>
          <w:u w:val="single"/>
        </w:rPr>
        <w:t>        </w:t>
      </w:r>
      <w:r>
        <w:t>г.</w:t>
      </w:r>
    </w:p>
    <w:p w:rsidR="009626D8" w:rsidRDefault="00AB69E4">
      <w:r>
        <w:t>М.П.</w:t>
      </w:r>
      <w:bookmarkStart w:id="124" w:name="_docEnd_10"/>
      <w:bookmarkEnd w:id="124"/>
    </w:p>
    <w:p w:rsidR="009626D8" w:rsidRDefault="009626D8">
      <w:pPr>
        <w:sectPr w:rsidR="009626D8">
          <w:headerReference w:type="default" r:id="rId40"/>
          <w:footerReference w:type="default" r:id="rId41"/>
          <w:footerReference w:type="first" r:id="rId42"/>
          <w:footnotePr>
            <w:numRestart w:val="eachSect"/>
          </w:footnotePr>
          <w:pgSz w:w="11907" w:h="16839" w:code="9"/>
          <w:pgMar w:top="1134" w:right="850" w:bottom="1134" w:left="1701" w:header="720" w:footer="720" w:gutter="0"/>
          <w:pgNumType w:start="1"/>
          <w:cols w:space="720"/>
          <w:titlePg/>
        </w:sectPr>
      </w:pPr>
    </w:p>
    <w:p w:rsidR="009626D8" w:rsidRDefault="00AB69E4">
      <w:pPr>
        <w:keepNext/>
        <w:keepLines/>
        <w:jc w:val="right"/>
      </w:pPr>
      <w:r>
        <w:lastRenderedPageBreak/>
        <w:t xml:space="preserve">Приложение № </w:t>
      </w:r>
      <w:r w:rsidR="00467F0F">
        <w:t>7</w:t>
      </w:r>
      <w:r>
        <w:br/>
        <w:t>к Учетной политике</w:t>
      </w:r>
      <w:r>
        <w:br/>
        <w:t>для целей бюджетного учета</w:t>
      </w:r>
    </w:p>
    <w:p w:rsidR="009626D8" w:rsidRDefault="00AB69E4">
      <w:pPr>
        <w:pStyle w:val="a5"/>
      </w:pPr>
      <w:bookmarkStart w:id="125" w:name="_docStart_11"/>
      <w:bookmarkStart w:id="126" w:name="_title_11"/>
      <w:bookmarkStart w:id="127" w:name="_ref_597263"/>
      <w:bookmarkEnd w:id="125"/>
      <w:r>
        <w:t>Порядок выдачи под отчет денежных средств, составления и представления отчетов подотчетными лицами</w:t>
      </w:r>
      <w:bookmarkEnd w:id="126"/>
      <w:bookmarkEnd w:id="127"/>
    </w:p>
    <w:p w:rsidR="009626D8" w:rsidRDefault="00AB69E4">
      <w:pPr>
        <w:pStyle w:val="heading1normal"/>
        <w:numPr>
          <w:ilvl w:val="0"/>
          <w:numId w:val="30"/>
        </w:numPr>
      </w:pPr>
      <w:bookmarkStart w:id="128" w:name="_ref_1706528"/>
      <w:r>
        <w:rPr>
          <w:b/>
        </w:rPr>
        <w:t>Общие положения</w:t>
      </w:r>
      <w:bookmarkEnd w:id="128"/>
    </w:p>
    <w:p w:rsidR="009626D8" w:rsidRDefault="00AB69E4">
      <w:pPr>
        <w:pStyle w:val="2"/>
      </w:pPr>
      <w:bookmarkStart w:id="129" w:name="_ref_1706529"/>
      <w:r>
        <w:t>Порядок устанавливает единые правила расчетов с подотчетными лицами.</w:t>
      </w:r>
      <w:bookmarkEnd w:id="129"/>
    </w:p>
    <w:p w:rsidR="009626D8" w:rsidRDefault="00AB69E4">
      <w:pPr>
        <w:pStyle w:val="2"/>
      </w:pPr>
      <w:bookmarkStart w:id="130" w:name="_ref_1706530"/>
      <w:r>
        <w:t>Основными нормативными правовыми актами, использованными при разработке настоящего Порядка, являются:</w:t>
      </w:r>
      <w:bookmarkEnd w:id="130"/>
    </w:p>
    <w:p w:rsidR="009626D8" w:rsidRDefault="00AB69E4">
      <w:r>
        <w:t xml:space="preserve">- </w:t>
      </w:r>
      <w:hyperlink r:id="rId43" w:history="1">
        <w:r>
          <w:rPr>
            <w:rStyle w:val="afd"/>
          </w:rPr>
          <w:t>Указание</w:t>
        </w:r>
      </w:hyperlink>
      <w:r>
        <w:t> № 3210-У;</w:t>
      </w:r>
    </w:p>
    <w:p w:rsidR="009626D8" w:rsidRDefault="00AB69E4">
      <w:r>
        <w:t xml:space="preserve">- </w:t>
      </w:r>
      <w:hyperlink r:id="rId44" w:history="1">
        <w:r>
          <w:rPr>
            <w:rStyle w:val="afd"/>
          </w:rPr>
          <w:t>Инструкция</w:t>
        </w:r>
      </w:hyperlink>
      <w:r>
        <w:t> № 157н;</w:t>
      </w:r>
    </w:p>
    <w:p w:rsidR="009626D8" w:rsidRDefault="00AB69E4">
      <w:r>
        <w:t xml:space="preserve">- </w:t>
      </w:r>
      <w:hyperlink r:id="rId45" w:history="1">
        <w:r>
          <w:rPr>
            <w:rStyle w:val="afd"/>
          </w:rPr>
          <w:t>Приказ</w:t>
        </w:r>
      </w:hyperlink>
      <w:r>
        <w:t xml:space="preserve"> Минфина России № 52н;</w:t>
      </w:r>
    </w:p>
    <w:p w:rsidR="009626D8" w:rsidRDefault="00AB69E4">
      <w:r>
        <w:t xml:space="preserve">- </w:t>
      </w:r>
      <w:hyperlink r:id="rId46" w:history="1">
        <w:r>
          <w:rPr>
            <w:rStyle w:val="afd"/>
          </w:rPr>
          <w:t>Положение</w:t>
        </w:r>
      </w:hyperlink>
      <w:r>
        <w:t xml:space="preserve"> об особенностях направления работников в служебные командировки, утвержденное Постановлением Правительства РФ от 13.10.2008 № 749.</w:t>
      </w:r>
    </w:p>
    <w:p w:rsidR="009626D8" w:rsidRDefault="00AB69E4">
      <w:pPr>
        <w:pStyle w:val="heading1normal"/>
      </w:pPr>
      <w:bookmarkStart w:id="131" w:name="_ref_1715371"/>
      <w:r>
        <w:rPr>
          <w:b/>
        </w:rPr>
        <w:t>Порядок выдачи денежных средств под отчет</w:t>
      </w:r>
      <w:bookmarkEnd w:id="131"/>
    </w:p>
    <w:p w:rsidR="009626D8" w:rsidRDefault="00AB69E4">
      <w:pPr>
        <w:pStyle w:val="2"/>
      </w:pPr>
      <w:bookmarkStart w:id="132" w:name="_ref_1724044"/>
      <w:r>
        <w:t>Денежные средства выдаются (перечисляются) под отчет:</w:t>
      </w:r>
      <w:bookmarkEnd w:id="132"/>
    </w:p>
    <w:p w:rsidR="009626D8" w:rsidRDefault="00AB69E4">
      <w:r>
        <w:t>- на административно-хозяйственные нужды;</w:t>
      </w:r>
    </w:p>
    <w:p w:rsidR="009626D8" w:rsidRDefault="00AB69E4">
      <w:r>
        <w:t>- покрытие (возмещение) затрат, связанных со служебными командировками.</w:t>
      </w:r>
    </w:p>
    <w:p w:rsidR="009626D8" w:rsidRDefault="00AB69E4">
      <w:pPr>
        <w:pStyle w:val="2"/>
      </w:pPr>
      <w:bookmarkStart w:id="133" w:name="_ref_1724045"/>
      <w:r>
        <w:t>Получать подотчетные суммы на административно-хозяйственные нужды имеют право работники, замещающие должности, которые приведены в перечне, утверждаемом распорядительным актом руководителя.</w:t>
      </w:r>
      <w:bookmarkEnd w:id="133"/>
    </w:p>
    <w:p w:rsidR="009626D8" w:rsidRDefault="00AB69E4">
      <w:pPr>
        <w:pStyle w:val="2"/>
      </w:pPr>
      <w:bookmarkStart w:id="134" w:name="_ref_1724046"/>
      <w:r>
        <w:t>Сумма денежных средств, выдаваемых под отчет одному лицу на административно-хозяйственные нужды, с учетом перерасхода не может превышать 100 000 (сто тысяч) руб.</w:t>
      </w:r>
      <w:bookmarkEnd w:id="134"/>
    </w:p>
    <w:p w:rsidR="009626D8" w:rsidRDefault="00AB69E4">
      <w:pPr>
        <w:pStyle w:val="2"/>
      </w:pPr>
      <w:bookmarkStart w:id="135" w:name="_ref_1724047"/>
      <w:r>
        <w:t>Денежные средства под отчет на административно-хозяйственные нужды перечисляются на банковские дебетовые карты сотрудников.</w:t>
      </w:r>
      <w:bookmarkEnd w:id="135"/>
    </w:p>
    <w:p w:rsidR="009626D8" w:rsidRDefault="00AB69E4">
      <w:pPr>
        <w:pStyle w:val="2"/>
      </w:pPr>
      <w:bookmarkStart w:id="136" w:name="_ref_1724048"/>
      <w:r>
        <w:t>Максимальный срок выдачи денежных средств под отчет на административно-хозяйственные нужды составляет 10 календарных дней.</w:t>
      </w:r>
      <w:bookmarkEnd w:id="136"/>
    </w:p>
    <w:p w:rsidR="009626D8" w:rsidRDefault="00AB69E4">
      <w:pPr>
        <w:pStyle w:val="2"/>
      </w:pPr>
      <w:bookmarkStart w:id="137" w:name="_ref_1724049"/>
      <w:r>
        <w:t>Подотчетные суммы на осуществление командировочных расходов выдаются работникам, состоящим в трудовых отношениях, при направлении в служебную командировку в соответствии с распорядительным актом руководителя.</w:t>
      </w:r>
      <w:bookmarkEnd w:id="137"/>
    </w:p>
    <w:p w:rsidR="009626D8" w:rsidRDefault="00AB69E4">
      <w:pPr>
        <w:pStyle w:val="2"/>
      </w:pPr>
      <w:bookmarkStart w:id="138" w:name="_ref_1724050"/>
      <w:r>
        <w:t>Авансы на расходы, связанные со служебными командировками, перечисляются на банковские дебетовые карты сотрудников.</w:t>
      </w:r>
      <w:bookmarkEnd w:id="138"/>
    </w:p>
    <w:p w:rsidR="009626D8" w:rsidRDefault="00AB69E4">
      <w:pPr>
        <w:pStyle w:val="2"/>
      </w:pPr>
      <w:bookmarkStart w:id="139" w:name="_ref_1724051"/>
      <w:r>
        <w:t>Для получения денежных средств под отчет работник оформляет письменное заявление с указанием суммы аванса, его назначения, расчета (обоснования) размера аванса и срока, на который он выдается. Форма заявления приведена в приложении № 1 к настоящему Порядку.</w:t>
      </w:r>
      <w:bookmarkEnd w:id="139"/>
    </w:p>
    <w:p w:rsidR="009626D8" w:rsidRDefault="00AB69E4">
      <w:pPr>
        <w:pStyle w:val="2"/>
      </w:pPr>
      <w:bookmarkStart w:id="140" w:name="_ref_1724052"/>
      <w:r>
        <w:t>На заявлении работника уполномоченное должностное лицо проставляет отметку о наличии (отсутствии) на текущую дату задолженности по ранее выданным авансам. При наличии за работником задолженности указываются ее сумма и срок отчета по выданному авансу, ставятся дата и подпись уполномоченного лица. Если задолженности нет, на заявлении делается отметка "Задолженность отсутствует" с указанием даты и проставлением подписи уполномоченного лица.</w:t>
      </w:r>
      <w:bookmarkEnd w:id="140"/>
    </w:p>
    <w:p w:rsidR="009626D8" w:rsidRDefault="00AB69E4">
      <w:pPr>
        <w:pStyle w:val="2"/>
      </w:pPr>
      <w:bookmarkStart w:id="141" w:name="_ref_1724053"/>
      <w:r>
        <w:lastRenderedPageBreak/>
        <w:t>Руководитель в течение двух рабочих дней рассматривает заявление и указывает на нем сумму выдаваемых (перечисляемых) под отчет работнику денежных средств и срок, на который они выдаются, ставит подпись и дату.</w:t>
      </w:r>
      <w:bookmarkEnd w:id="141"/>
    </w:p>
    <w:p w:rsidR="009626D8" w:rsidRDefault="00AB69E4">
      <w:pPr>
        <w:pStyle w:val="2"/>
      </w:pPr>
      <w:bookmarkStart w:id="142" w:name="_ref_1724054"/>
      <w:r>
        <w:t xml:space="preserve">Выдача (перечисление) денежных средств под отчет производится при условии, что за подотчетным лицом нет задолженности по денежным средствам, по которым наступил срок представления Авансового отчета </w:t>
      </w:r>
      <w:hyperlink r:id="rId47" w:history="1">
        <w:r>
          <w:rPr>
            <w:rStyle w:val="afd"/>
          </w:rPr>
          <w:t>(ф. 0504505)</w:t>
        </w:r>
      </w:hyperlink>
      <w:r>
        <w:t>.</w:t>
      </w:r>
      <w:bookmarkEnd w:id="142"/>
    </w:p>
    <w:p w:rsidR="009626D8" w:rsidRDefault="00AB69E4">
      <w:pPr>
        <w:pStyle w:val="2"/>
      </w:pPr>
      <w:bookmarkStart w:id="143" w:name="_ref_1724055"/>
      <w:r>
        <w:t>Передача выданных (перечисленных) под отчет денежных средств одним лицом другому запрещается.</w:t>
      </w:r>
      <w:bookmarkEnd w:id="143"/>
    </w:p>
    <w:p w:rsidR="009626D8" w:rsidRDefault="00AB69E4">
      <w:pPr>
        <w:pStyle w:val="2"/>
      </w:pPr>
      <w:bookmarkStart w:id="144" w:name="_ref_1724056"/>
      <w:r>
        <w:t>В исключительных случаях, когда работник с разрешения руководителя произвел оплату расходов за счет собственных средств, производится возмещение таких расходов. Основанием для этого является авансовый отчет работника об израсходованных средствах, утвержденный руководителем, с приложением подтверждающих документов.</w:t>
      </w:r>
      <w:bookmarkEnd w:id="144"/>
    </w:p>
    <w:p w:rsidR="009626D8" w:rsidRDefault="00AB69E4">
      <w:pPr>
        <w:pStyle w:val="heading1normal"/>
      </w:pPr>
      <w:bookmarkStart w:id="145" w:name="_ref_1732807"/>
      <w:r>
        <w:rPr>
          <w:b/>
        </w:rPr>
        <w:t>Порядок представления отчетности подотчетными лицами</w:t>
      </w:r>
      <w:bookmarkEnd w:id="145"/>
    </w:p>
    <w:p w:rsidR="009626D8" w:rsidRDefault="00AB69E4">
      <w:pPr>
        <w:pStyle w:val="2"/>
      </w:pPr>
      <w:bookmarkStart w:id="146" w:name="_ref_1732808"/>
      <w:r>
        <w:t>По израсходованным суммам подотчетное лицо представляет авансовый отчет с приложением документов, подтверждающих произведенные расходы. Документы, приложенные к авансовому отчету, нумеруются подотчетным лицом в порядке их записи в отчете.</w:t>
      </w:r>
      <w:bookmarkEnd w:id="146"/>
    </w:p>
    <w:p w:rsidR="009626D8" w:rsidRDefault="00AB69E4">
      <w:pPr>
        <w:pStyle w:val="2"/>
      </w:pPr>
      <w:bookmarkStart w:id="147" w:name="_ref_1732809"/>
      <w:r>
        <w:t xml:space="preserve">Авансовый отчет </w:t>
      </w:r>
      <w:hyperlink r:id="rId48" w:history="1">
        <w:r>
          <w:rPr>
            <w:rStyle w:val="afd"/>
          </w:rPr>
          <w:t>(ф. 0504505)</w:t>
        </w:r>
      </w:hyperlink>
      <w:r>
        <w:t xml:space="preserve"> по расходам на административно-хозяйственные нужды представляется подотчетным лицом не позднее трех рабочих дней со дня истечения срока, на который были выданы денежные средства.</w:t>
      </w:r>
      <w:bookmarkEnd w:id="147"/>
    </w:p>
    <w:p w:rsidR="009626D8" w:rsidRDefault="00AB69E4">
      <w:pPr>
        <w:pStyle w:val="2"/>
      </w:pPr>
      <w:bookmarkStart w:id="148" w:name="_ref_1732810"/>
      <w:r>
        <w:t xml:space="preserve">Авансовый отчет </w:t>
      </w:r>
      <w:hyperlink r:id="rId49" w:history="1">
        <w:r>
          <w:rPr>
            <w:rStyle w:val="afd"/>
          </w:rPr>
          <w:t>(ф. 0504505)</w:t>
        </w:r>
      </w:hyperlink>
      <w:r>
        <w:t xml:space="preserve"> по командировочным расходам представляется работником не позднее трех рабочих дней со дня возвращения из командировки.</w:t>
      </w:r>
      <w:bookmarkEnd w:id="148"/>
    </w:p>
    <w:p w:rsidR="009626D8" w:rsidRDefault="00AB69E4">
      <w:pPr>
        <w:pStyle w:val="2"/>
      </w:pPr>
      <w:bookmarkStart w:id="149" w:name="_ref_1732811"/>
      <w:r>
        <w:t xml:space="preserve">Должностные лица, ответственные за оформление соответствующих фактов хозяйственной жизни, проверяют правильность оформления Авансового отчета </w:t>
      </w:r>
      <w:hyperlink r:id="rId50" w:history="1">
        <w:r>
          <w:rPr>
            <w:rStyle w:val="afd"/>
          </w:rPr>
          <w:t>(ф. 0504505)</w:t>
        </w:r>
      </w:hyperlink>
      <w:r>
        <w:t>, наличие документов, подтверждающих произведенные расходы, обоснованность расходования средств.</w:t>
      </w:r>
      <w:bookmarkEnd w:id="149"/>
    </w:p>
    <w:p w:rsidR="009626D8" w:rsidRDefault="00AB69E4">
      <w:pPr>
        <w:pStyle w:val="2"/>
      </w:pPr>
      <w:bookmarkStart w:id="150" w:name="_ref_1732812"/>
      <w:r>
        <w:t>Все прилагаемые к авансовому отчету документы должны быть оформлены в соответствии с требованиями законодательства РФ: с заполнением необходимых граф, указанием реквизитов, наличием подписей и т.д.</w:t>
      </w:r>
      <w:bookmarkEnd w:id="150"/>
    </w:p>
    <w:p w:rsidR="009626D8" w:rsidRDefault="00AB69E4">
      <w:pPr>
        <w:pStyle w:val="2"/>
      </w:pPr>
      <w:bookmarkStart w:id="151" w:name="_ref_1732813"/>
      <w:r>
        <w:t xml:space="preserve">Проверенный Авансовый отчет </w:t>
      </w:r>
      <w:hyperlink r:id="rId51" w:history="1">
        <w:r>
          <w:rPr>
            <w:rStyle w:val="afd"/>
          </w:rPr>
          <w:t>(ф. 0504505)</w:t>
        </w:r>
      </w:hyperlink>
      <w:r>
        <w:t xml:space="preserve"> утверждает руководитель. После этого отчет принимается к учету.</w:t>
      </w:r>
      <w:bookmarkEnd w:id="151"/>
    </w:p>
    <w:p w:rsidR="009626D8" w:rsidRDefault="00AB69E4">
      <w:pPr>
        <w:pStyle w:val="2"/>
      </w:pPr>
      <w:bookmarkStart w:id="152" w:name="_ref_1732814"/>
      <w:r>
        <w:t>Проверка и утверждение авансового отчета осуществляются в течение трех рабочих дней со дня его представления подотчетным лицом.</w:t>
      </w:r>
      <w:bookmarkEnd w:id="152"/>
    </w:p>
    <w:p w:rsidR="009626D8" w:rsidRDefault="00AB69E4">
      <w:pPr>
        <w:pStyle w:val="2"/>
      </w:pPr>
      <w:bookmarkStart w:id="153" w:name="_ref_1732815"/>
      <w:r>
        <w:t>Сумма превышения принятых к учету расходов подотчетного лица над ранее выданным авансом (сумма утвержденного перерасхода) в течение 30 календарных дней перечисляются на банковские дебетовые карты сотрудников.</w:t>
      </w:r>
      <w:bookmarkEnd w:id="153"/>
    </w:p>
    <w:p w:rsidR="009626D8" w:rsidRDefault="00AB69E4">
      <w:pPr>
        <w:pStyle w:val="2"/>
      </w:pPr>
      <w:bookmarkStart w:id="154" w:name="_ref_1732816"/>
      <w:r>
        <w:t xml:space="preserve">Остаток неиспользованного аванса вносится подотчетным лицом не позднее дня, следующего за днем утверждения руководителем Авансового отчета </w:t>
      </w:r>
      <w:hyperlink r:id="rId52" w:history="1">
        <w:r>
          <w:rPr>
            <w:rStyle w:val="afd"/>
          </w:rPr>
          <w:t>(ф. 0504505)</w:t>
        </w:r>
      </w:hyperlink>
      <w:r>
        <w:t>.</w:t>
      </w:r>
      <w:bookmarkEnd w:id="154"/>
    </w:p>
    <w:p w:rsidR="009626D8" w:rsidRDefault="00AB69E4">
      <w:pPr>
        <w:pStyle w:val="2"/>
      </w:pPr>
      <w:bookmarkStart w:id="155" w:name="_ref_1732817"/>
      <w:r>
        <w:t xml:space="preserve">Если работник в установленный срок не представил Авансовый отчет </w:t>
      </w:r>
      <w:hyperlink r:id="rId53" w:history="1">
        <w:r>
          <w:rPr>
            <w:rStyle w:val="afd"/>
          </w:rPr>
          <w:t>(ф. 0504505)</w:t>
        </w:r>
      </w:hyperlink>
      <w:r>
        <w:t xml:space="preserve"> или не возвратил остаток неиспользованного аванса, работодатель имеет право удержать из заработной платы работника сумму задолженности по выданному авансу с соблюдением требований, установленных </w:t>
      </w:r>
      <w:hyperlink r:id="rId54" w:history="1">
        <w:r>
          <w:rPr>
            <w:rStyle w:val="afd"/>
          </w:rPr>
          <w:t>ст. ст. 137</w:t>
        </w:r>
      </w:hyperlink>
      <w:r>
        <w:t xml:space="preserve"> и </w:t>
      </w:r>
      <w:hyperlink r:id="rId55" w:history="1">
        <w:r>
          <w:rPr>
            <w:rStyle w:val="afd"/>
          </w:rPr>
          <w:t>138</w:t>
        </w:r>
      </w:hyperlink>
      <w:r>
        <w:t xml:space="preserve"> ТК РФ.</w:t>
      </w:r>
      <w:bookmarkEnd w:id="155"/>
    </w:p>
    <w:p w:rsidR="009626D8" w:rsidRDefault="00AB69E4">
      <w:pPr>
        <w:pStyle w:val="2"/>
      </w:pPr>
      <w:bookmarkStart w:id="156" w:name="_ref_1732818"/>
      <w:r>
        <w:t>При увольнении работника, имеющего задолженность по подотчетным суммам, остаток этой задолженности удерживается из причитающихся при увольнении работнику выплат.</w:t>
      </w:r>
      <w:bookmarkEnd w:id="156"/>
    </w:p>
    <w:p w:rsidR="009626D8" w:rsidRDefault="009626D8">
      <w:pPr>
        <w:sectPr w:rsidR="009626D8">
          <w:headerReference w:type="default" r:id="rId56"/>
          <w:footerReference w:type="default" r:id="rId57"/>
          <w:footerReference w:type="first" r:id="rId58"/>
          <w:footnotePr>
            <w:numRestart w:val="eachSect"/>
          </w:footnotePr>
          <w:pgSz w:w="11907" w:h="16839" w:code="9"/>
          <w:pgMar w:top="1134" w:right="850" w:bottom="1134" w:left="1701" w:header="720" w:footer="720" w:gutter="0"/>
          <w:pgNumType w:start="1"/>
          <w:cols w:space="720"/>
          <w:titlePg/>
        </w:sectPr>
      </w:pPr>
    </w:p>
    <w:p w:rsidR="009626D8" w:rsidRDefault="00AB69E4">
      <w:pPr>
        <w:keepNext/>
        <w:keepLines/>
        <w:jc w:val="right"/>
      </w:pPr>
      <w:r>
        <w:lastRenderedPageBreak/>
        <w:t>Приложение № 1 к Порядку выдачи под отчет денежных средств</w:t>
      </w:r>
      <w:r>
        <w:br/>
      </w:r>
      <w:r>
        <w:br/>
      </w:r>
      <w:r>
        <w:rPr>
          <w:u w:val="single"/>
        </w:rPr>
        <w:t>                                                               </w:t>
      </w:r>
      <w:r>
        <w:br/>
      </w:r>
      <w:r>
        <w:rPr>
          <w:u w:val="single"/>
        </w:rPr>
        <w:t>    (должность, фамилия, инициалы руководителя)    </w:t>
      </w:r>
      <w:r>
        <w:br/>
      </w:r>
      <w:proofErr w:type="gramStart"/>
      <w:r>
        <w:t>от</w:t>
      </w:r>
      <w:proofErr w:type="gramEnd"/>
      <w:r>
        <w:t xml:space="preserve"> </w:t>
      </w:r>
      <w:r>
        <w:rPr>
          <w:u w:val="single"/>
        </w:rPr>
        <w:t>                                                         </w:t>
      </w:r>
      <w:r>
        <w:br/>
      </w:r>
      <w:r>
        <w:rPr>
          <w:u w:val="single"/>
        </w:rPr>
        <w:t>    (</w:t>
      </w:r>
      <w:proofErr w:type="gramStart"/>
      <w:r>
        <w:rPr>
          <w:u w:val="single"/>
        </w:rPr>
        <w:t>должность</w:t>
      </w:r>
      <w:proofErr w:type="gramEnd"/>
      <w:r>
        <w:rPr>
          <w:u w:val="single"/>
        </w:rPr>
        <w:t>, фамилия, инициалы работника)    </w:t>
      </w:r>
    </w:p>
    <w:p w:rsidR="009626D8" w:rsidRDefault="00AB69E4">
      <w:pPr>
        <w:jc w:val="center"/>
      </w:pPr>
      <w:r>
        <w:rPr>
          <w:b/>
        </w:rPr>
        <w:t>Заявление</w:t>
      </w:r>
    </w:p>
    <w:p w:rsidR="009626D8" w:rsidRDefault="00AB69E4">
      <w:pPr>
        <w:jc w:val="center"/>
      </w:pPr>
      <w:r>
        <w:rPr>
          <w:b/>
        </w:rPr>
        <w:t>о выдаче денежных средств под отчет</w:t>
      </w:r>
    </w:p>
    <w:p w:rsidR="009626D8" w:rsidRDefault="00AB69E4">
      <w:pPr>
        <w:jc w:val="center"/>
      </w:pPr>
      <w:r>
        <w:t>Прошу выдать мне под отчет денежные средства в размере</w:t>
      </w:r>
    </w:p>
    <w:p w:rsidR="009626D8" w:rsidRDefault="00AB69E4">
      <w:pPr>
        <w:jc w:val="center"/>
      </w:pPr>
      <w:r>
        <w:rPr>
          <w:u w:val="single"/>
        </w:rPr>
        <w:t>                                                                                                                                         </w:t>
      </w:r>
      <w:r>
        <w:t xml:space="preserve"> руб.</w:t>
      </w:r>
    </w:p>
    <w:p w:rsidR="009626D8" w:rsidRDefault="00AB69E4">
      <w:pPr>
        <w:jc w:val="center"/>
      </w:pPr>
      <w:r>
        <w:t xml:space="preserve">на </w:t>
      </w:r>
      <w:r>
        <w:rPr>
          <w:u w:val="single"/>
        </w:rPr>
        <w:t>                                            (указать назначение аванса)                                              </w:t>
      </w:r>
    </w:p>
    <w:p w:rsidR="009626D8" w:rsidRDefault="00AB69E4">
      <w:pPr>
        <w:jc w:val="center"/>
      </w:pPr>
      <w:r>
        <w:t>Расчет (обоснование) суммы аванса:</w:t>
      </w:r>
    </w:p>
    <w:p w:rsidR="009626D8" w:rsidRDefault="00AB69E4">
      <w:r>
        <w:rPr>
          <w:u w:val="single"/>
        </w:rPr>
        <w:t>                                                                                                                                                                                                                                                                                                                                                                                                                                                               </w:t>
      </w:r>
    </w:p>
    <w:p w:rsidR="009626D8" w:rsidRDefault="00AB69E4">
      <w:pPr>
        <w:jc w:val="center"/>
      </w:pPr>
      <w:r>
        <w:t>на срок до "</w:t>
      </w:r>
      <w:r>
        <w:rPr>
          <w:u w:val="single"/>
        </w:rPr>
        <w:t>       </w:t>
      </w:r>
      <w:r>
        <w:t xml:space="preserve">" </w:t>
      </w:r>
      <w:r>
        <w:rPr>
          <w:u w:val="single"/>
        </w:rPr>
        <w:t>                       </w:t>
      </w:r>
      <w:r>
        <w:t xml:space="preserve"> 20</w:t>
      </w:r>
      <w:r>
        <w:rPr>
          <w:u w:val="single"/>
        </w:rPr>
        <w:t>       </w:t>
      </w:r>
      <w:r>
        <w:t xml:space="preserve"> г.</w:t>
      </w:r>
    </w:p>
    <w:p w:rsidR="009626D8" w:rsidRDefault="00AB69E4">
      <w:pPr>
        <w:jc w:val="center"/>
      </w:pPr>
      <w:r>
        <w:t>"</w:t>
      </w:r>
      <w:r>
        <w:rPr>
          <w:u w:val="single"/>
        </w:rPr>
        <w:t>       </w:t>
      </w:r>
      <w:r>
        <w:t xml:space="preserve">" </w:t>
      </w:r>
      <w:r>
        <w:rPr>
          <w:u w:val="single"/>
        </w:rPr>
        <w:t>                   </w:t>
      </w:r>
      <w:r>
        <w:t xml:space="preserve"> 20</w:t>
      </w:r>
      <w:r>
        <w:rPr>
          <w:u w:val="single"/>
        </w:rPr>
        <w:t>       </w:t>
      </w:r>
      <w:r>
        <w:t xml:space="preserve"> г.                  </w:t>
      </w:r>
      <w:r>
        <w:rPr>
          <w:u w:val="single"/>
        </w:rPr>
        <w:t>            (подпись работника)              </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252"/>
        <w:gridCol w:w="7252"/>
      </w:tblGrid>
      <w:tr w:rsidR="009626D8">
        <w:tc>
          <w:tcPr>
            <w:tcW w:w="2500" w:type="pct"/>
            <w:tcBorders>
              <w:top w:val="single" w:sz="0" w:space="0" w:color="auto"/>
              <w:left w:val="single" w:sz="0" w:space="0" w:color="auto"/>
              <w:bottom w:val="nil"/>
              <w:right w:val="single" w:sz="0" w:space="0" w:color="auto"/>
            </w:tcBorders>
          </w:tcPr>
          <w:p w:rsidR="009626D8" w:rsidRDefault="00AB69E4">
            <w:pPr>
              <w:pStyle w:val="Normalunindented"/>
              <w:keepNext/>
              <w:jc w:val="center"/>
            </w:pPr>
            <w:r>
              <w:rPr>
                <w:b/>
              </w:rPr>
              <w:t>Отметка о наличии задолженности работника по ранее полученным авансам</w:t>
            </w:r>
          </w:p>
          <w:p w:rsidR="009626D8" w:rsidRDefault="00AB69E4">
            <w:pPr>
              <w:pStyle w:val="Normalunindented"/>
              <w:keepNext/>
              <w:jc w:val="left"/>
            </w:pPr>
            <w:r>
              <w:t>Задолженность (</w:t>
            </w:r>
            <w:proofErr w:type="gramStart"/>
            <w:r>
              <w:t>имеется</w:t>
            </w:r>
            <w:proofErr w:type="gramEnd"/>
            <w:r>
              <w:t xml:space="preserve">/отсутствует) </w:t>
            </w:r>
            <w:r>
              <w:rPr>
                <w:u w:val="single"/>
              </w:rPr>
              <w:t>                               </w:t>
            </w:r>
          </w:p>
          <w:p w:rsidR="009626D8" w:rsidRDefault="00AB69E4">
            <w:pPr>
              <w:pStyle w:val="Normalunindented"/>
              <w:keepNext/>
              <w:jc w:val="left"/>
            </w:pPr>
            <w:r>
              <w:t xml:space="preserve">Сумма задолженности (при наличии) </w:t>
            </w:r>
            <w:r>
              <w:rPr>
                <w:u w:val="single"/>
              </w:rPr>
              <w:t>                             </w:t>
            </w:r>
            <w:r>
              <w:t xml:space="preserve"> руб.</w:t>
            </w:r>
          </w:p>
          <w:p w:rsidR="009626D8" w:rsidRDefault="00AB69E4">
            <w:pPr>
              <w:pStyle w:val="Normalunindented"/>
              <w:keepNext/>
              <w:jc w:val="left"/>
            </w:pPr>
            <w:r>
              <w:t>Срок отчета по выданному авансу "</w:t>
            </w:r>
            <w:r>
              <w:rPr>
                <w:u w:val="single"/>
              </w:rPr>
              <w:t>       </w:t>
            </w:r>
            <w:r>
              <w:t xml:space="preserve">" </w:t>
            </w:r>
            <w:r>
              <w:rPr>
                <w:u w:val="single"/>
              </w:rPr>
              <w:t>                   </w:t>
            </w:r>
            <w:r>
              <w:t xml:space="preserve"> 20</w:t>
            </w:r>
            <w:r>
              <w:rPr>
                <w:u w:val="single"/>
              </w:rPr>
              <w:t>       </w:t>
            </w:r>
            <w:r>
              <w:t xml:space="preserve"> г.</w:t>
            </w:r>
          </w:p>
        </w:tc>
        <w:tc>
          <w:tcPr>
            <w:tcW w:w="2500" w:type="pct"/>
            <w:tcBorders>
              <w:top w:val="single" w:sz="0" w:space="0" w:color="auto"/>
              <w:left w:val="single" w:sz="0" w:space="0" w:color="auto"/>
              <w:bottom w:val="nil"/>
              <w:right w:val="single" w:sz="0" w:space="0" w:color="auto"/>
            </w:tcBorders>
          </w:tcPr>
          <w:p w:rsidR="009626D8" w:rsidRDefault="00AB69E4">
            <w:pPr>
              <w:pStyle w:val="Normalunindented"/>
              <w:keepNext/>
              <w:jc w:val="center"/>
            </w:pPr>
            <w:r>
              <w:rPr>
                <w:b/>
              </w:rPr>
              <w:t>Решение руководителя о выдаче денежных средств под отчет</w:t>
            </w:r>
          </w:p>
          <w:p w:rsidR="009626D8" w:rsidRDefault="00AB69E4">
            <w:pPr>
              <w:pStyle w:val="Normalunindented"/>
              <w:keepNext/>
              <w:jc w:val="left"/>
            </w:pPr>
            <w:r>
              <w:t xml:space="preserve">Выдать </w:t>
            </w:r>
            <w:r>
              <w:rPr>
                <w:u w:val="single"/>
              </w:rPr>
              <w:t>                                                                           </w:t>
            </w:r>
            <w:r>
              <w:t xml:space="preserve"> руб.</w:t>
            </w:r>
          </w:p>
          <w:p w:rsidR="009626D8" w:rsidRDefault="00AB69E4">
            <w:pPr>
              <w:pStyle w:val="Normalunindented"/>
              <w:keepNext/>
              <w:jc w:val="left"/>
            </w:pPr>
            <w:r>
              <w:t>на срок до "</w:t>
            </w:r>
            <w:r>
              <w:rPr>
                <w:u w:val="single"/>
              </w:rPr>
              <w:t>         </w:t>
            </w:r>
            <w:r>
              <w:t xml:space="preserve">" </w:t>
            </w:r>
            <w:r>
              <w:rPr>
                <w:u w:val="single"/>
              </w:rPr>
              <w:t>                       </w:t>
            </w:r>
            <w:r>
              <w:t xml:space="preserve"> 20</w:t>
            </w:r>
            <w:r>
              <w:rPr>
                <w:u w:val="single"/>
              </w:rPr>
              <w:t>       </w:t>
            </w:r>
            <w:r>
              <w:t xml:space="preserve"> г.</w:t>
            </w:r>
          </w:p>
        </w:tc>
      </w:tr>
      <w:tr w:rsidR="009626D8">
        <w:tc>
          <w:tcPr>
            <w:tcW w:w="2500" w:type="pct"/>
            <w:tcBorders>
              <w:top w:val="nil"/>
              <w:left w:val="single" w:sz="0" w:space="0" w:color="auto"/>
              <w:bottom w:val="single" w:sz="0" w:space="0" w:color="auto"/>
              <w:right w:val="single" w:sz="0" w:space="0" w:color="auto"/>
            </w:tcBorders>
          </w:tcPr>
          <w:p w:rsidR="009626D8" w:rsidRDefault="00AB69E4">
            <w:pPr>
              <w:pStyle w:val="Normalunindented"/>
              <w:keepNext/>
              <w:jc w:val="center"/>
            </w:pPr>
            <w:r>
              <w:rPr>
                <w:u w:val="single"/>
              </w:rPr>
              <w:t>        (должность)        </w:t>
            </w:r>
            <w:r>
              <w:t xml:space="preserve"> /</w:t>
            </w:r>
            <w:r>
              <w:rPr>
                <w:u w:val="single"/>
              </w:rPr>
              <w:t>    (подпись)    </w:t>
            </w:r>
            <w:r>
              <w:t xml:space="preserve">/ </w:t>
            </w:r>
            <w:r>
              <w:rPr>
                <w:u w:val="single"/>
              </w:rPr>
              <w:t>    (фамилия, инициалы)    </w:t>
            </w:r>
          </w:p>
          <w:p w:rsidR="009626D8" w:rsidRDefault="00AB69E4">
            <w:pPr>
              <w:pStyle w:val="Normalunindented"/>
              <w:keepNext/>
              <w:jc w:val="right"/>
            </w:pPr>
            <w:r>
              <w:t>"</w:t>
            </w:r>
            <w:r>
              <w:rPr>
                <w:u w:val="single"/>
              </w:rPr>
              <w:t>       </w:t>
            </w:r>
            <w:r>
              <w:t xml:space="preserve">" </w:t>
            </w:r>
            <w:r>
              <w:rPr>
                <w:u w:val="single"/>
              </w:rPr>
              <w:t>                 </w:t>
            </w:r>
            <w:r>
              <w:t xml:space="preserve"> 20</w:t>
            </w:r>
            <w:r>
              <w:rPr>
                <w:u w:val="single"/>
              </w:rPr>
              <w:t>       </w:t>
            </w:r>
            <w:r>
              <w:t xml:space="preserve"> г.</w:t>
            </w:r>
          </w:p>
        </w:tc>
        <w:tc>
          <w:tcPr>
            <w:tcW w:w="2500" w:type="pct"/>
            <w:tcBorders>
              <w:top w:val="nil"/>
              <w:left w:val="single" w:sz="0" w:space="0" w:color="auto"/>
              <w:bottom w:val="single" w:sz="0" w:space="0" w:color="auto"/>
              <w:right w:val="single" w:sz="0" w:space="0" w:color="auto"/>
            </w:tcBorders>
          </w:tcPr>
          <w:p w:rsidR="009626D8" w:rsidRDefault="00AB69E4">
            <w:pPr>
              <w:pStyle w:val="Normalunindented"/>
              <w:keepNext/>
              <w:jc w:val="center"/>
            </w:pPr>
            <w:r>
              <w:rPr>
                <w:u w:val="single"/>
              </w:rPr>
              <w:t>            (подпись)              </w:t>
            </w:r>
            <w:r>
              <w:t xml:space="preserve">/ </w:t>
            </w:r>
            <w:r>
              <w:rPr>
                <w:u w:val="single"/>
              </w:rPr>
              <w:t>      (фамилия, инициалы)      </w:t>
            </w:r>
          </w:p>
          <w:p w:rsidR="009626D8" w:rsidRDefault="00AB69E4">
            <w:pPr>
              <w:pStyle w:val="Normalunindented"/>
              <w:keepNext/>
              <w:jc w:val="right"/>
            </w:pPr>
            <w:r>
              <w:t>"</w:t>
            </w:r>
            <w:r>
              <w:rPr>
                <w:u w:val="single"/>
              </w:rPr>
              <w:t>       </w:t>
            </w:r>
            <w:r>
              <w:t xml:space="preserve">" </w:t>
            </w:r>
            <w:r>
              <w:rPr>
                <w:u w:val="single"/>
              </w:rPr>
              <w:t>                   </w:t>
            </w:r>
            <w:r>
              <w:t xml:space="preserve"> 20</w:t>
            </w:r>
            <w:r>
              <w:rPr>
                <w:u w:val="single"/>
              </w:rPr>
              <w:t>       </w:t>
            </w:r>
            <w:r>
              <w:t xml:space="preserve"> г.</w:t>
            </w:r>
          </w:p>
        </w:tc>
      </w:tr>
    </w:tbl>
    <w:p w:rsidR="009626D8" w:rsidRDefault="009626D8">
      <w:pPr>
        <w:sectPr w:rsidR="009626D8">
          <w:pgSz w:w="16839" w:h="11907" w:orient="landscape" w:code="9"/>
          <w:pgMar w:top="1134" w:right="850" w:bottom="1134" w:left="1701" w:header="720" w:footer="720" w:gutter="0"/>
          <w:cols w:space="720"/>
        </w:sectPr>
      </w:pPr>
      <w:bookmarkStart w:id="157" w:name="_docEnd_11"/>
      <w:bookmarkEnd w:id="157"/>
    </w:p>
    <w:p w:rsidR="009626D8" w:rsidRDefault="009626D8"/>
    <w:p w:rsidR="009626D8" w:rsidRDefault="00AB69E4">
      <w:pPr>
        <w:keepNext/>
        <w:keepLines/>
        <w:jc w:val="right"/>
      </w:pPr>
      <w:r>
        <w:t xml:space="preserve">Приложение № </w:t>
      </w:r>
      <w:r w:rsidR="00467F0F">
        <w:t>8</w:t>
      </w:r>
      <w:r>
        <w:br/>
        <w:t>к Учетной политике</w:t>
      </w:r>
      <w:r>
        <w:br/>
        <w:t>для целей бюджетного учета</w:t>
      </w:r>
    </w:p>
    <w:p w:rsidR="009626D8" w:rsidRDefault="00AB69E4">
      <w:pPr>
        <w:pStyle w:val="a5"/>
      </w:pPr>
      <w:bookmarkStart w:id="158" w:name="_docStart_12"/>
      <w:bookmarkStart w:id="159" w:name="_title_12"/>
      <w:bookmarkStart w:id="160" w:name="_ref_603567"/>
      <w:bookmarkEnd w:id="158"/>
      <w:r>
        <w:t>Порядок выдачи под отчет денежных документов, составления и представления отчетов подотчетными лицами</w:t>
      </w:r>
      <w:bookmarkEnd w:id="159"/>
      <w:bookmarkEnd w:id="160"/>
    </w:p>
    <w:p w:rsidR="009626D8" w:rsidRDefault="00AB69E4">
      <w:pPr>
        <w:pStyle w:val="heading1normal"/>
        <w:numPr>
          <w:ilvl w:val="0"/>
          <w:numId w:val="31"/>
        </w:numPr>
      </w:pPr>
      <w:bookmarkStart w:id="161" w:name="_ref_1741409"/>
      <w:r>
        <w:rPr>
          <w:b/>
        </w:rPr>
        <w:t>Общие положения</w:t>
      </w:r>
      <w:bookmarkEnd w:id="161"/>
    </w:p>
    <w:p w:rsidR="009626D8" w:rsidRDefault="00AB69E4">
      <w:pPr>
        <w:pStyle w:val="2"/>
      </w:pPr>
      <w:bookmarkStart w:id="162" w:name="_ref_1749988"/>
      <w:r>
        <w:t>Порядок устанавливает правила выдачи под отчет денежных документов, составления, представления, проверки и утверждения отчетов об их использовании.</w:t>
      </w:r>
      <w:bookmarkEnd w:id="162"/>
    </w:p>
    <w:p w:rsidR="009626D8" w:rsidRDefault="00AB69E4">
      <w:pPr>
        <w:pStyle w:val="heading1normal"/>
      </w:pPr>
      <w:bookmarkStart w:id="163" w:name="_ref_1758675"/>
      <w:r>
        <w:rPr>
          <w:b/>
        </w:rPr>
        <w:t>Порядок выдачи денежных документов под отчет</w:t>
      </w:r>
      <w:bookmarkEnd w:id="163"/>
    </w:p>
    <w:p w:rsidR="009626D8" w:rsidRDefault="00AB69E4">
      <w:r>
        <w:rPr>
          <w:b/>
          <w:i/>
        </w:rPr>
        <w:t>Денежные документы в бумажном виде</w:t>
      </w:r>
    </w:p>
    <w:p w:rsidR="009626D8" w:rsidRDefault="00AB69E4">
      <w:pPr>
        <w:pStyle w:val="2"/>
      </w:pPr>
      <w:bookmarkStart w:id="164" w:name="_ref_1767254"/>
      <w:r>
        <w:t>Получать денежные документы имеют право работники, замещающие должности, которые приведены в перечне, утверждаемом распорядительным актом руководителя.</w:t>
      </w:r>
      <w:bookmarkEnd w:id="164"/>
    </w:p>
    <w:p w:rsidR="009626D8" w:rsidRDefault="00AB69E4">
      <w:pPr>
        <w:pStyle w:val="2"/>
      </w:pPr>
      <w:bookmarkStart w:id="165" w:name="_ref_1767255"/>
      <w:r>
        <w:t>Выдача под отчет денежных документов производится из кассы по расходному кассовому ордеру с надписью "фондовый" на основании письменного заявления получателя.</w:t>
      </w:r>
      <w:bookmarkEnd w:id="165"/>
    </w:p>
    <w:p w:rsidR="009626D8" w:rsidRDefault="00AB69E4">
      <w:pPr>
        <w:pStyle w:val="2"/>
      </w:pPr>
      <w:bookmarkStart w:id="166" w:name="_ref_1775834"/>
      <w:r>
        <w:t>В заявлении о выдаче денежных документов под отчет получатель указывает наименование, количество и назначение денежных документов. Форма заявления приведена в приложении № 1 к настоящему Порядку.</w:t>
      </w:r>
      <w:bookmarkEnd w:id="166"/>
    </w:p>
    <w:p w:rsidR="009626D8" w:rsidRDefault="00AB69E4">
      <w:pPr>
        <w:pStyle w:val="2"/>
      </w:pPr>
      <w:bookmarkStart w:id="167" w:name="_ref_1775835"/>
      <w:r>
        <w:t>На заявлении работника уполномоченное должностное лицо делает отметку о наличии на текущую дату задолженности за получателем по ранее выданным ему денежным документам. При наличии задолженности указываются наименования и количество денежных документов, за которые работник не отчитался, а также срок отчета по ним, ставятся дата и подпись уполномоченного лица. Если задолженности нет, на заявлении проставляется отметка "Задолженность отсутствует" с указанием даты и подписи уполномоченного лица.</w:t>
      </w:r>
      <w:bookmarkEnd w:id="167"/>
    </w:p>
    <w:p w:rsidR="009626D8" w:rsidRDefault="00AB69E4">
      <w:pPr>
        <w:pStyle w:val="2"/>
      </w:pPr>
      <w:bookmarkStart w:id="168" w:name="_ref_1775836"/>
      <w:r>
        <w:t>Руководитель в течение двух рабочих дней рассматривает заявление и указывает на нем наименования, количество, сумму выдаваемых под отчет работнику денежных документов, срок, на который они выдаются, ставит подпись и дату.</w:t>
      </w:r>
      <w:bookmarkEnd w:id="168"/>
    </w:p>
    <w:p w:rsidR="009626D8" w:rsidRDefault="00AB69E4">
      <w:pPr>
        <w:pStyle w:val="2"/>
      </w:pPr>
      <w:bookmarkStart w:id="169" w:name="_ref_1775837"/>
      <w:r>
        <w:t xml:space="preserve">Выдача под отчет денежных документов производится при отсутствии за подотчетным лицом задолженности по денежным документам, по которым наступил срок представления Авансового отчета </w:t>
      </w:r>
      <w:hyperlink r:id="rId59" w:history="1">
        <w:r>
          <w:rPr>
            <w:rStyle w:val="afd"/>
          </w:rPr>
          <w:t>(ф. 0504505)</w:t>
        </w:r>
      </w:hyperlink>
      <w:r>
        <w:t>.</w:t>
      </w:r>
      <w:bookmarkEnd w:id="169"/>
    </w:p>
    <w:p w:rsidR="009626D8" w:rsidRDefault="00AB69E4">
      <w:pPr>
        <w:pStyle w:val="2"/>
      </w:pPr>
      <w:bookmarkStart w:id="170" w:name="_ref_1775838"/>
      <w:r>
        <w:t>Максимальный срок выдачи денежных документов под отчет (кроме топливных карт) составляет 30 календарных дней. Не использованные в срок денежные документы возвращаются в кассу.</w:t>
      </w:r>
      <w:bookmarkEnd w:id="170"/>
    </w:p>
    <w:p w:rsidR="009626D8" w:rsidRDefault="00AB69E4">
      <w:r>
        <w:rPr>
          <w:b/>
          <w:i/>
        </w:rPr>
        <w:t>Электронные билеты</w:t>
      </w:r>
    </w:p>
    <w:p w:rsidR="009626D8" w:rsidRDefault="00AB69E4">
      <w:pPr>
        <w:pStyle w:val="2"/>
      </w:pPr>
      <w:bookmarkStart w:id="171" w:name="_ref_1784429"/>
      <w:r>
        <w:t>Электронные билеты приобретаются на имя работников и выдаются им в порядке, аналогичном выдаче бумажных денежных документов. Работнику выдается распечатка электронного билета.</w:t>
      </w:r>
      <w:bookmarkEnd w:id="171"/>
    </w:p>
    <w:p w:rsidR="009626D8" w:rsidRDefault="00AB69E4">
      <w:pPr>
        <w:pStyle w:val="heading1normal"/>
      </w:pPr>
      <w:bookmarkStart w:id="172" w:name="_ref_1793128"/>
      <w:r>
        <w:rPr>
          <w:b/>
        </w:rPr>
        <w:t>Составление, представление отчетности подотчетными лицами</w:t>
      </w:r>
      <w:bookmarkEnd w:id="172"/>
    </w:p>
    <w:p w:rsidR="009626D8" w:rsidRDefault="00AB69E4">
      <w:pPr>
        <w:pStyle w:val="2"/>
      </w:pPr>
      <w:bookmarkStart w:id="173" w:name="_ref_1801707"/>
      <w:r>
        <w:t>Об использовании денежных документов подотчетное лицо должно отчитаться. Для этого нужно представить авансовый отчет с приложением документов, подтверждающих их использование.</w:t>
      </w:r>
      <w:bookmarkEnd w:id="173"/>
    </w:p>
    <w:p w:rsidR="009626D8" w:rsidRDefault="00AB69E4">
      <w:pPr>
        <w:pStyle w:val="2"/>
      </w:pPr>
      <w:bookmarkStart w:id="174" w:name="_ref_1801708"/>
      <w:r>
        <w:lastRenderedPageBreak/>
        <w:t>Документом, подтверждающим использование конвертов с марками и марок, является реестр отправленной корреспонденции. Испорченные конверты также прилагаются к авансовому отчету.</w:t>
      </w:r>
      <w:bookmarkEnd w:id="174"/>
    </w:p>
    <w:p w:rsidR="009626D8" w:rsidRDefault="00AB69E4">
      <w:pPr>
        <w:pStyle w:val="2"/>
      </w:pPr>
      <w:bookmarkStart w:id="175" w:name="_ref_1801709"/>
      <w:proofErr w:type="gramStart"/>
      <w:r>
        <w:t>По проездным билетам для проезда в городском пассажирском транспорте в качестве подтверждающих документов к Авансовому отчету</w:t>
      </w:r>
      <w:proofErr w:type="gramEnd"/>
      <w:r>
        <w:t xml:space="preserve"> </w:t>
      </w:r>
      <w:hyperlink r:id="rId60" w:history="1">
        <w:r>
          <w:rPr>
            <w:rStyle w:val="afd"/>
          </w:rPr>
          <w:t>(ф. 0504505)</w:t>
        </w:r>
      </w:hyperlink>
      <w:r>
        <w:t xml:space="preserve"> прилагаются использованные проездные билеты.</w:t>
      </w:r>
      <w:bookmarkEnd w:id="175"/>
    </w:p>
    <w:p w:rsidR="009626D8" w:rsidRDefault="00AB69E4">
      <w:pPr>
        <w:pStyle w:val="2"/>
      </w:pPr>
      <w:bookmarkStart w:id="176" w:name="_ref_1801710"/>
      <w:r>
        <w:t xml:space="preserve">Авансовый отчет </w:t>
      </w:r>
      <w:hyperlink r:id="rId61" w:history="1">
        <w:r>
          <w:rPr>
            <w:rStyle w:val="afd"/>
          </w:rPr>
          <w:t>(ф. 0504505)</w:t>
        </w:r>
      </w:hyperlink>
      <w:r>
        <w:t xml:space="preserve"> представляется подотчетным лицом для отражения в учете и отчетности не позднее трех рабочих дней со дня истечения срока, на который были выданы денежные документы.</w:t>
      </w:r>
      <w:bookmarkEnd w:id="176"/>
    </w:p>
    <w:p w:rsidR="009626D8" w:rsidRDefault="00AB69E4">
      <w:pPr>
        <w:pStyle w:val="2"/>
      </w:pPr>
      <w:bookmarkStart w:id="177" w:name="_ref_1801711"/>
      <w:r>
        <w:t xml:space="preserve">Должностные лица, ответственные за оформление соответствующих фактов хозяйственной жизни, проверяют правильность оформления Авансового отчета </w:t>
      </w:r>
      <w:hyperlink r:id="rId62" w:history="1">
        <w:r>
          <w:rPr>
            <w:rStyle w:val="afd"/>
          </w:rPr>
          <w:t>(ф. 0504505)</w:t>
        </w:r>
      </w:hyperlink>
      <w:r>
        <w:t>, наличие документов, подтверждающих использование денежных документов.</w:t>
      </w:r>
      <w:bookmarkEnd w:id="177"/>
    </w:p>
    <w:p w:rsidR="009626D8" w:rsidRDefault="00AB69E4">
      <w:pPr>
        <w:pStyle w:val="2"/>
      </w:pPr>
      <w:bookmarkStart w:id="178" w:name="_ref_1801712"/>
      <w:r>
        <w:t xml:space="preserve">Проверенный Авансовый отчет </w:t>
      </w:r>
      <w:hyperlink r:id="rId63" w:history="1">
        <w:r>
          <w:rPr>
            <w:rStyle w:val="afd"/>
          </w:rPr>
          <w:t>(ф. 0504505)</w:t>
        </w:r>
      </w:hyperlink>
      <w:r>
        <w:t xml:space="preserve"> утверждается руководителем, после чего принимается к учету.</w:t>
      </w:r>
      <w:bookmarkEnd w:id="178"/>
    </w:p>
    <w:p w:rsidR="009626D8" w:rsidRDefault="00AB69E4">
      <w:pPr>
        <w:pStyle w:val="2"/>
      </w:pPr>
      <w:bookmarkStart w:id="179" w:name="_ref_1801713"/>
      <w:r>
        <w:t>Проверка и утверждение отчета осуществляются в течение трех рабочих дней со дня представления его подотчетным лицом.</w:t>
      </w:r>
      <w:bookmarkEnd w:id="179"/>
    </w:p>
    <w:p w:rsidR="009626D8" w:rsidRDefault="00AB69E4">
      <w:pPr>
        <w:pStyle w:val="2"/>
      </w:pPr>
      <w:bookmarkStart w:id="180" w:name="_ref_1801714"/>
      <w:r>
        <w:t xml:space="preserve">Остаток неиспользованных денежных документов вносится подотчетным лицом в кассу по приходному кассовому ордеру с надписью "фондовый" не позднее дня, следующего за днем утверждения руководителем Авансового отчета </w:t>
      </w:r>
      <w:hyperlink r:id="rId64" w:history="1">
        <w:r>
          <w:rPr>
            <w:rStyle w:val="afd"/>
          </w:rPr>
          <w:t>(ф. 0504505)</w:t>
        </w:r>
      </w:hyperlink>
      <w:r>
        <w:t>.</w:t>
      </w:r>
      <w:bookmarkEnd w:id="180"/>
    </w:p>
    <w:p w:rsidR="009626D8" w:rsidRDefault="00AB69E4">
      <w:pPr>
        <w:pStyle w:val="2"/>
      </w:pPr>
      <w:bookmarkStart w:id="181" w:name="_ref_1801715"/>
      <w:r>
        <w:t xml:space="preserve">Если подотчетным лицом не представлен в установленный срок Авансовый отчет </w:t>
      </w:r>
      <w:hyperlink r:id="rId65" w:history="1">
        <w:r>
          <w:rPr>
            <w:rStyle w:val="afd"/>
          </w:rPr>
          <w:t>(ф. 0504505)</w:t>
        </w:r>
      </w:hyperlink>
      <w:r>
        <w:t xml:space="preserve"> или не внесен в кассу остаток неиспользованных денежных документов, работодатель имеет право удержать сумму задолженности по выданным денежным документам из заработной платы работника с соблюдением требований </w:t>
      </w:r>
      <w:hyperlink r:id="rId66" w:history="1">
        <w:r>
          <w:rPr>
            <w:rStyle w:val="afd"/>
          </w:rPr>
          <w:t>ст. ст. 137</w:t>
        </w:r>
      </w:hyperlink>
      <w:r>
        <w:t xml:space="preserve"> и </w:t>
      </w:r>
      <w:hyperlink r:id="rId67" w:history="1">
        <w:r>
          <w:rPr>
            <w:rStyle w:val="afd"/>
          </w:rPr>
          <w:t>138</w:t>
        </w:r>
      </w:hyperlink>
      <w:r>
        <w:t xml:space="preserve"> ТК РФ.</w:t>
      </w:r>
      <w:bookmarkEnd w:id="181"/>
    </w:p>
    <w:p w:rsidR="009626D8" w:rsidRDefault="00AB69E4">
      <w:pPr>
        <w:pStyle w:val="2"/>
      </w:pPr>
      <w:bookmarkStart w:id="182" w:name="_ref_1801716"/>
      <w:r>
        <w:t>В случае увольнения работника, имеющего задолженность по полученным под отчет денежным документам, их стоимость взыскивается с работника в порядке возмещения им прямого действительного нанесенного ущерба.</w:t>
      </w:r>
      <w:bookmarkEnd w:id="182"/>
    </w:p>
    <w:p w:rsidR="009626D8" w:rsidRDefault="009626D8">
      <w:pPr>
        <w:sectPr w:rsidR="009626D8">
          <w:headerReference w:type="default" r:id="rId68"/>
          <w:footerReference w:type="default" r:id="rId69"/>
          <w:footerReference w:type="first" r:id="rId70"/>
          <w:footnotePr>
            <w:numRestart w:val="eachSect"/>
          </w:footnotePr>
          <w:pgSz w:w="11907" w:h="16839" w:code="9"/>
          <w:pgMar w:top="1134" w:right="850" w:bottom="1134" w:left="1701" w:header="720" w:footer="720" w:gutter="0"/>
          <w:pgNumType w:start="1"/>
          <w:cols w:space="720"/>
          <w:titlePg/>
        </w:sectPr>
      </w:pPr>
    </w:p>
    <w:p w:rsidR="009626D8" w:rsidRDefault="00AB69E4">
      <w:pPr>
        <w:keepNext/>
        <w:keepLines/>
        <w:jc w:val="right"/>
      </w:pPr>
      <w:r>
        <w:lastRenderedPageBreak/>
        <w:t>Приложение № 1 к Порядку выдачи под отчет денежных документов</w:t>
      </w:r>
      <w:r>
        <w:br/>
      </w:r>
      <w:r>
        <w:br/>
      </w:r>
      <w:r>
        <w:rPr>
          <w:u w:val="single"/>
        </w:rPr>
        <w:t>                                     </w:t>
      </w:r>
      <w:r>
        <w:br/>
      </w:r>
      <w:r>
        <w:rPr>
          <w:u w:val="single"/>
        </w:rPr>
        <w:t>    (должность, фамилия, инициалы руководителя)    </w:t>
      </w:r>
      <w:r>
        <w:br/>
      </w:r>
      <w:r>
        <w:br/>
      </w:r>
      <w:proofErr w:type="gramStart"/>
      <w:r>
        <w:t>от</w:t>
      </w:r>
      <w:proofErr w:type="gramEnd"/>
      <w:r>
        <w:t xml:space="preserve"> </w:t>
      </w:r>
      <w:r>
        <w:rPr>
          <w:u w:val="single"/>
        </w:rPr>
        <w:t>                                                         </w:t>
      </w:r>
      <w:r>
        <w:br/>
      </w:r>
      <w:r>
        <w:rPr>
          <w:u w:val="single"/>
        </w:rPr>
        <w:t>    (</w:t>
      </w:r>
      <w:proofErr w:type="gramStart"/>
      <w:r>
        <w:rPr>
          <w:u w:val="single"/>
        </w:rPr>
        <w:t>должность</w:t>
      </w:r>
      <w:proofErr w:type="gramEnd"/>
      <w:r>
        <w:rPr>
          <w:u w:val="single"/>
        </w:rPr>
        <w:t>, фамилия, инициалы работника)    </w:t>
      </w:r>
    </w:p>
    <w:p w:rsidR="009626D8" w:rsidRDefault="00AB69E4">
      <w:pPr>
        <w:jc w:val="center"/>
      </w:pPr>
      <w:r>
        <w:rPr>
          <w:b/>
        </w:rPr>
        <w:t>Заявление</w:t>
      </w:r>
    </w:p>
    <w:p w:rsidR="009626D8" w:rsidRDefault="00AB69E4">
      <w:pPr>
        <w:jc w:val="center"/>
      </w:pPr>
      <w:r>
        <w:rPr>
          <w:b/>
        </w:rPr>
        <w:t>о выдаче денежных документов под отчет</w:t>
      </w:r>
    </w:p>
    <w:p w:rsidR="009626D8" w:rsidRDefault="00AB69E4">
      <w:pPr>
        <w:jc w:val="center"/>
      </w:pPr>
      <w:r>
        <w:t xml:space="preserve">Прошу выдать мне под отчет денежные документы </w:t>
      </w:r>
      <w:r>
        <w:rPr>
          <w:u w:val="single"/>
        </w:rPr>
        <w:t>    (указать наименование)    </w:t>
      </w:r>
    </w:p>
    <w:p w:rsidR="009626D8" w:rsidRDefault="00AB69E4">
      <w:pPr>
        <w:jc w:val="center"/>
      </w:pPr>
      <w:r>
        <w:t xml:space="preserve">в количестве </w:t>
      </w:r>
      <w:r>
        <w:rPr>
          <w:u w:val="single"/>
        </w:rPr>
        <w:t>       </w:t>
      </w:r>
      <w:r>
        <w:t xml:space="preserve"> на </w:t>
      </w:r>
      <w:r>
        <w:rPr>
          <w:u w:val="single"/>
        </w:rPr>
        <w:t>                                  (указать цель)                                    </w:t>
      </w:r>
    </w:p>
    <w:p w:rsidR="009626D8" w:rsidRDefault="00AB69E4">
      <w:pPr>
        <w:jc w:val="center"/>
      </w:pPr>
      <w:r>
        <w:t>на срок до "</w:t>
      </w:r>
      <w:r>
        <w:rPr>
          <w:u w:val="single"/>
        </w:rPr>
        <w:t>       </w:t>
      </w:r>
      <w:r>
        <w:t xml:space="preserve">" </w:t>
      </w:r>
      <w:r>
        <w:rPr>
          <w:u w:val="single"/>
        </w:rPr>
        <w:t>                       </w:t>
      </w:r>
      <w:r>
        <w:t xml:space="preserve"> 20</w:t>
      </w:r>
      <w:r>
        <w:rPr>
          <w:u w:val="single"/>
        </w:rPr>
        <w:t>       </w:t>
      </w:r>
      <w:r>
        <w:t xml:space="preserve"> г.</w:t>
      </w:r>
    </w:p>
    <w:p w:rsidR="009626D8" w:rsidRDefault="00AB69E4">
      <w:pPr>
        <w:jc w:val="center"/>
      </w:pPr>
      <w:r>
        <w:t>"</w:t>
      </w:r>
      <w:r>
        <w:rPr>
          <w:u w:val="single"/>
        </w:rPr>
        <w:t>       </w:t>
      </w:r>
      <w:r>
        <w:t xml:space="preserve">" </w:t>
      </w:r>
      <w:r>
        <w:rPr>
          <w:u w:val="single"/>
        </w:rPr>
        <w:t>                     </w:t>
      </w:r>
      <w:r>
        <w:t xml:space="preserve"> 20</w:t>
      </w:r>
      <w:r>
        <w:rPr>
          <w:u w:val="single"/>
        </w:rPr>
        <w:t>       </w:t>
      </w:r>
      <w:r>
        <w:t xml:space="preserve"> г.                  </w:t>
      </w:r>
      <w:r>
        <w:rPr>
          <w:u w:val="single"/>
        </w:rPr>
        <w:t>          (подпись работника)          </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472"/>
        <w:gridCol w:w="7032"/>
      </w:tblGrid>
      <w:tr w:rsidR="009626D8">
        <w:tc>
          <w:tcPr>
            <w:tcW w:w="2550" w:type="pct"/>
            <w:tcBorders>
              <w:top w:val="single" w:sz="0" w:space="0" w:color="auto"/>
              <w:left w:val="single" w:sz="0" w:space="0" w:color="auto"/>
              <w:bottom w:val="nil"/>
              <w:right w:val="single" w:sz="0" w:space="0" w:color="auto"/>
            </w:tcBorders>
          </w:tcPr>
          <w:p w:rsidR="009626D8" w:rsidRDefault="00AB69E4">
            <w:pPr>
              <w:pStyle w:val="Normalunindented"/>
              <w:keepNext/>
              <w:jc w:val="left"/>
            </w:pPr>
            <w:r>
              <w:rPr>
                <w:b/>
              </w:rPr>
              <w:t>Отметка о наличии задолженности по ранее полученным денежным документам</w:t>
            </w:r>
            <w:r>
              <w:br/>
              <w:t>Задолженность (</w:t>
            </w:r>
            <w:proofErr w:type="gramStart"/>
            <w:r>
              <w:t>имеется</w:t>
            </w:r>
            <w:proofErr w:type="gramEnd"/>
            <w:r>
              <w:t xml:space="preserve">/отсутствует) </w:t>
            </w:r>
            <w:r>
              <w:rPr>
                <w:u w:val="single"/>
              </w:rPr>
              <w:t>                               </w:t>
            </w:r>
            <w:r>
              <w:br/>
              <w:t xml:space="preserve">При наличии задолженности указать документы (наименование/количество) </w:t>
            </w:r>
            <w:r>
              <w:rPr>
                <w:u w:val="single"/>
              </w:rPr>
              <w:t>                                                   </w:t>
            </w:r>
            <w:r>
              <w:br/>
            </w:r>
            <w:r>
              <w:rPr>
                <w:u w:val="single"/>
              </w:rPr>
              <w:t>                                                                                                   </w:t>
            </w:r>
            <w:r>
              <w:br/>
              <w:t>Срок отчета "</w:t>
            </w:r>
            <w:r>
              <w:rPr>
                <w:u w:val="single"/>
              </w:rPr>
              <w:t>       </w:t>
            </w:r>
            <w:r>
              <w:t xml:space="preserve">" </w:t>
            </w:r>
            <w:r>
              <w:rPr>
                <w:u w:val="single"/>
              </w:rPr>
              <w:t>                   </w:t>
            </w:r>
            <w:r>
              <w:t xml:space="preserve"> 20</w:t>
            </w:r>
            <w:r>
              <w:rPr>
                <w:u w:val="single"/>
              </w:rPr>
              <w:t>       </w:t>
            </w:r>
            <w:r>
              <w:t xml:space="preserve"> г.</w:t>
            </w:r>
          </w:p>
        </w:tc>
        <w:tc>
          <w:tcPr>
            <w:tcW w:w="2400" w:type="pct"/>
            <w:tcBorders>
              <w:top w:val="single" w:sz="0" w:space="0" w:color="auto"/>
              <w:left w:val="single" w:sz="0" w:space="0" w:color="auto"/>
              <w:bottom w:val="nil"/>
              <w:right w:val="single" w:sz="0" w:space="0" w:color="auto"/>
            </w:tcBorders>
          </w:tcPr>
          <w:p w:rsidR="009626D8" w:rsidRDefault="00AB69E4">
            <w:pPr>
              <w:pStyle w:val="Normalunindented"/>
              <w:keepNext/>
              <w:jc w:val="left"/>
            </w:pPr>
            <w:r>
              <w:rPr>
                <w:b/>
              </w:rPr>
              <w:t>Решение руководителя о выдаче денежных документов под отчет</w:t>
            </w:r>
            <w:proofErr w:type="gramStart"/>
            <w:r>
              <w:br/>
              <w:t>В</w:t>
            </w:r>
            <w:proofErr w:type="gramEnd"/>
            <w:r>
              <w:t xml:space="preserve">ыдать </w:t>
            </w:r>
            <w:r>
              <w:rPr>
                <w:u w:val="single"/>
              </w:rPr>
              <w:t>                                                                           </w:t>
            </w:r>
            <w:r>
              <w:br/>
              <w:t xml:space="preserve">в количестве </w:t>
            </w:r>
            <w:r>
              <w:rPr>
                <w:u w:val="single"/>
              </w:rPr>
              <w:t>                                                             </w:t>
            </w:r>
            <w:r>
              <w:t xml:space="preserve"> шт.</w:t>
            </w:r>
          </w:p>
        </w:tc>
      </w:tr>
      <w:tr w:rsidR="009626D8">
        <w:tc>
          <w:tcPr>
            <w:tcW w:w="2550" w:type="pct"/>
            <w:tcBorders>
              <w:top w:val="nil"/>
              <w:left w:val="single" w:sz="0" w:space="0" w:color="auto"/>
              <w:bottom w:val="single" w:sz="0" w:space="0" w:color="auto"/>
              <w:right w:val="single" w:sz="0" w:space="0" w:color="auto"/>
            </w:tcBorders>
          </w:tcPr>
          <w:p w:rsidR="009626D8" w:rsidRDefault="00AB69E4">
            <w:pPr>
              <w:pStyle w:val="Normalunindented"/>
              <w:keepNext/>
              <w:jc w:val="left"/>
            </w:pPr>
            <w:r>
              <w:rPr>
                <w:u w:val="single"/>
              </w:rPr>
              <w:t>        (должность)        </w:t>
            </w:r>
            <w:r>
              <w:t> /</w:t>
            </w:r>
            <w:r>
              <w:rPr>
                <w:u w:val="single"/>
              </w:rPr>
              <w:t>    (подпись)    </w:t>
            </w:r>
            <w:r>
              <w:t xml:space="preserve">/ </w:t>
            </w:r>
            <w:r>
              <w:rPr>
                <w:u w:val="single"/>
              </w:rPr>
              <w:t>    (фамилия, инициалы)    </w:t>
            </w:r>
          </w:p>
          <w:p w:rsidR="009626D8" w:rsidRDefault="00AB69E4">
            <w:pPr>
              <w:pStyle w:val="Normalunindented"/>
              <w:keepNext/>
              <w:jc w:val="right"/>
            </w:pPr>
            <w:r>
              <w:t>"</w:t>
            </w:r>
            <w:r>
              <w:rPr>
                <w:u w:val="single"/>
              </w:rPr>
              <w:t>       </w:t>
            </w:r>
            <w:r>
              <w:t xml:space="preserve">" </w:t>
            </w:r>
            <w:r>
              <w:rPr>
                <w:u w:val="single"/>
              </w:rPr>
              <w:t>                 </w:t>
            </w:r>
            <w:r>
              <w:t xml:space="preserve"> 20</w:t>
            </w:r>
            <w:r>
              <w:rPr>
                <w:u w:val="single"/>
              </w:rPr>
              <w:t>       </w:t>
            </w:r>
            <w:r>
              <w:t xml:space="preserve"> г.</w:t>
            </w:r>
          </w:p>
        </w:tc>
        <w:tc>
          <w:tcPr>
            <w:tcW w:w="2400" w:type="pct"/>
            <w:tcBorders>
              <w:top w:val="nil"/>
              <w:left w:val="single" w:sz="0" w:space="0" w:color="auto"/>
              <w:bottom w:val="single" w:sz="0" w:space="0" w:color="auto"/>
              <w:right w:val="single" w:sz="0" w:space="0" w:color="auto"/>
            </w:tcBorders>
          </w:tcPr>
          <w:p w:rsidR="009626D8" w:rsidRDefault="00AB69E4">
            <w:pPr>
              <w:pStyle w:val="Normalunindented"/>
              <w:keepNext/>
              <w:jc w:val="left"/>
            </w:pPr>
            <w:r>
              <w:rPr>
                <w:u w:val="single"/>
              </w:rPr>
              <w:t>            (подпись)              </w:t>
            </w:r>
            <w:r>
              <w:t xml:space="preserve">/ </w:t>
            </w:r>
            <w:r>
              <w:rPr>
                <w:u w:val="single"/>
              </w:rPr>
              <w:t>      (фамилия, инициалы)      </w:t>
            </w:r>
          </w:p>
          <w:p w:rsidR="009626D8" w:rsidRDefault="00AB69E4">
            <w:pPr>
              <w:pStyle w:val="Normalunindented"/>
              <w:keepNext/>
              <w:jc w:val="right"/>
            </w:pPr>
            <w:r>
              <w:t>"</w:t>
            </w:r>
            <w:r>
              <w:rPr>
                <w:u w:val="single"/>
              </w:rPr>
              <w:t>       </w:t>
            </w:r>
            <w:r>
              <w:t xml:space="preserve">" </w:t>
            </w:r>
            <w:r>
              <w:rPr>
                <w:u w:val="single"/>
              </w:rPr>
              <w:t>                   </w:t>
            </w:r>
            <w:r>
              <w:t xml:space="preserve"> 20</w:t>
            </w:r>
            <w:r>
              <w:rPr>
                <w:u w:val="single"/>
              </w:rPr>
              <w:t>       </w:t>
            </w:r>
            <w:r>
              <w:t xml:space="preserve"> г.</w:t>
            </w:r>
          </w:p>
        </w:tc>
      </w:tr>
    </w:tbl>
    <w:p w:rsidR="009626D8" w:rsidRDefault="009626D8">
      <w:pPr>
        <w:sectPr w:rsidR="009626D8">
          <w:pgSz w:w="16839" w:h="11907" w:orient="landscape" w:code="9"/>
          <w:pgMar w:top="1134" w:right="850" w:bottom="1134" w:left="1701" w:header="720" w:footer="720" w:gutter="0"/>
          <w:cols w:space="720"/>
        </w:sectPr>
      </w:pPr>
      <w:bookmarkStart w:id="183" w:name="_docEnd_12"/>
      <w:bookmarkEnd w:id="183"/>
    </w:p>
    <w:p w:rsidR="009626D8" w:rsidRDefault="009626D8"/>
    <w:p w:rsidR="009626D8" w:rsidRDefault="00AB69E4">
      <w:pPr>
        <w:keepNext/>
        <w:keepLines/>
        <w:jc w:val="right"/>
      </w:pPr>
      <w:r>
        <w:t xml:space="preserve">Приложение № </w:t>
      </w:r>
      <w:r w:rsidR="00467F0F">
        <w:t>9</w:t>
      </w:r>
      <w:r>
        <w:br/>
        <w:t>к Учетной политике</w:t>
      </w:r>
      <w:r>
        <w:br/>
        <w:t>для целей бюджетного учета</w:t>
      </w:r>
    </w:p>
    <w:p w:rsidR="009626D8" w:rsidRDefault="00AB69E4">
      <w:pPr>
        <w:pStyle w:val="a5"/>
      </w:pPr>
      <w:bookmarkStart w:id="184" w:name="_docStart_13"/>
      <w:bookmarkStart w:id="185" w:name="_title_13"/>
      <w:bookmarkStart w:id="186" w:name="_ref_609886"/>
      <w:bookmarkEnd w:id="184"/>
      <w:r>
        <w:t>Порядок приемки, хранения, выдачи и списания бланков строгой отчетности</w:t>
      </w:r>
      <w:bookmarkEnd w:id="185"/>
      <w:bookmarkEnd w:id="186"/>
    </w:p>
    <w:p w:rsidR="009626D8" w:rsidRDefault="00AB69E4">
      <w:pPr>
        <w:pStyle w:val="heading1normal"/>
        <w:numPr>
          <w:ilvl w:val="0"/>
          <w:numId w:val="32"/>
        </w:numPr>
      </w:pPr>
      <w:bookmarkStart w:id="187" w:name="_ref_1810386"/>
      <w:r>
        <w:t>Настоящий порядок устанавливает правила приемки, хранения, выдачи и списания бланков строгой отчетности.</w:t>
      </w:r>
      <w:bookmarkEnd w:id="187"/>
    </w:p>
    <w:p w:rsidR="009626D8" w:rsidRDefault="00AB69E4">
      <w:pPr>
        <w:pStyle w:val="heading1normal"/>
      </w:pPr>
      <w:bookmarkStart w:id="188" w:name="_ref_1810385"/>
      <w:r>
        <w:t>Получать бланки строгой отчетности имеют право работники, замещающие должности, которые приведены в перечне, утверждаемом отдельным распорядительным актом руководителя.</w:t>
      </w:r>
      <w:bookmarkEnd w:id="188"/>
    </w:p>
    <w:p w:rsidR="009626D8" w:rsidRDefault="00AB69E4">
      <w:pPr>
        <w:pStyle w:val="heading1normal"/>
      </w:pPr>
      <w:bookmarkStart w:id="189" w:name="_ref_1810384"/>
      <w:r>
        <w:t>С работниками, осуществляющими получение, выдачу, хранение бланков строгой отчетности, заключаются договоры о полной индивидуальной материальной ответственности.</w:t>
      </w:r>
      <w:bookmarkEnd w:id="189"/>
    </w:p>
    <w:p w:rsidR="009626D8" w:rsidRDefault="00AB69E4">
      <w:pPr>
        <w:pStyle w:val="heading1normal"/>
      </w:pPr>
      <w:bookmarkStart w:id="190" w:name="_ref_1810383"/>
      <w:r>
        <w:t>Бланки строгой отчетности принимаются работником в присутствии комиссии по поступлению и выбытию активов. Комиссия проверяет соответствие фактического количества, серий и номеров бланков документов данным, указанным в сопроводительных документах (накладных и т.п.), и составляет акт приемки бланков строгой отчетности. Акт, утвержденный руководителем, является основанием для принятия работником бланков строгой отчетности. Форма акта приведена в приложении № 1 к настоящему Порядку.</w:t>
      </w:r>
      <w:bookmarkEnd w:id="190"/>
    </w:p>
    <w:p w:rsidR="009626D8" w:rsidRDefault="00AB69E4">
      <w:pPr>
        <w:pStyle w:val="heading1normal"/>
      </w:pPr>
      <w:bookmarkStart w:id="191" w:name="_ref_1810382"/>
      <w:r>
        <w:t xml:space="preserve">Аналитический учет бланков строгой отчетности ведется в Книге учета бланков строгой отчетности </w:t>
      </w:r>
      <w:hyperlink r:id="rId71" w:history="1">
        <w:r>
          <w:rPr>
            <w:rStyle w:val="afd"/>
          </w:rPr>
          <w:t>(ф. 0504045)</w:t>
        </w:r>
      </w:hyperlink>
      <w:r>
        <w:t xml:space="preserve"> по видам, сериям и номерам с указанием даты получения (выдачи) бланков, условной цены, количества, а также с проставлением подписи получившего их лица. На основании данных по приходу и расходу бланков строгой отчетности выводится остаток на конец периода.</w:t>
      </w:r>
      <w:bookmarkEnd w:id="191"/>
    </w:p>
    <w:p w:rsidR="009626D8" w:rsidRDefault="00AB69E4">
      <w:r>
        <w:t>Книга должна быть прошнурована и опечатана. Количество листов в книге заверяется руководителем и уполномоченным должностным лицом.</w:t>
      </w:r>
    </w:p>
    <w:p w:rsidR="009626D8" w:rsidRDefault="00AB69E4">
      <w:pPr>
        <w:pStyle w:val="heading1normal"/>
      </w:pPr>
      <w:bookmarkStart w:id="192" w:name="_ref_1810381"/>
      <w:r>
        <w:t>Бланки строгой отчетности хранятся в металлических шкафах и (или) сейфах. По окончании рабочего дня места хранения бланков опечатываются.</w:t>
      </w:r>
      <w:bookmarkEnd w:id="192"/>
    </w:p>
    <w:p w:rsidR="009626D8" w:rsidRDefault="00AB69E4">
      <w:pPr>
        <w:pStyle w:val="heading1normal"/>
      </w:pPr>
      <w:bookmarkStart w:id="193" w:name="_ref_1810380"/>
      <w:r>
        <w:t xml:space="preserve">Внутреннее перемещение бланков строгой отчетности оформляется Требованием-накладной </w:t>
      </w:r>
      <w:hyperlink r:id="rId72" w:history="1">
        <w:r>
          <w:rPr>
            <w:rStyle w:val="afd"/>
          </w:rPr>
          <w:t>(ф. 0504204)</w:t>
        </w:r>
      </w:hyperlink>
      <w:r>
        <w:t>.</w:t>
      </w:r>
      <w:bookmarkEnd w:id="193"/>
    </w:p>
    <w:p w:rsidR="009626D8" w:rsidRDefault="00AB69E4">
      <w:pPr>
        <w:pStyle w:val="heading1normal"/>
      </w:pPr>
      <w:bookmarkStart w:id="194" w:name="_ref_1810379"/>
      <w:r>
        <w:t xml:space="preserve">Списание (в том числе испорченных бланков строгой отчетности) производится по Акту о списании бланков строгой отчетности </w:t>
      </w:r>
      <w:hyperlink r:id="rId73" w:history="1">
        <w:r>
          <w:rPr>
            <w:rStyle w:val="afd"/>
          </w:rPr>
          <w:t>(ф. 0504816)</w:t>
        </w:r>
      </w:hyperlink>
      <w:r>
        <w:t>.</w:t>
      </w:r>
      <w:bookmarkEnd w:id="194"/>
    </w:p>
    <w:p w:rsidR="009626D8" w:rsidRDefault="009626D8">
      <w:pPr>
        <w:sectPr w:rsidR="009626D8">
          <w:headerReference w:type="default" r:id="rId74"/>
          <w:footerReference w:type="default" r:id="rId75"/>
          <w:footerReference w:type="first" r:id="rId76"/>
          <w:footnotePr>
            <w:numRestart w:val="eachSect"/>
          </w:footnotePr>
          <w:pgSz w:w="11907" w:h="16839" w:code="9"/>
          <w:pgMar w:top="1134" w:right="850" w:bottom="1134" w:left="1701" w:header="720" w:footer="720" w:gutter="0"/>
          <w:pgNumType w:start="1"/>
          <w:cols w:space="720"/>
          <w:titlePg/>
        </w:sectPr>
      </w:pPr>
    </w:p>
    <w:p w:rsidR="009626D8" w:rsidRDefault="00AB69E4">
      <w:pPr>
        <w:keepNext/>
        <w:keepLines/>
        <w:jc w:val="right"/>
      </w:pPr>
      <w:r>
        <w:lastRenderedPageBreak/>
        <w:t>Приложение № 1 к Порядку приемки, хранения, выдачи и списания</w:t>
      </w:r>
      <w:r>
        <w:br/>
        <w:t>бланков строгой отчетности</w:t>
      </w:r>
      <w:r>
        <w:br/>
      </w:r>
      <w:r>
        <w:br/>
        <w:t>УТВЕРЖДАЮ</w:t>
      </w:r>
      <w:r>
        <w:br/>
      </w:r>
      <w:r>
        <w:br/>
      </w:r>
      <w:r>
        <w:rPr>
          <w:u w:val="single"/>
        </w:rPr>
        <w:t xml:space="preserve">(должность, фамилия, инициалы руководителя) </w:t>
      </w:r>
    </w:p>
    <w:p w:rsidR="009626D8" w:rsidRDefault="00AB69E4">
      <w:pPr>
        <w:jc w:val="center"/>
      </w:pPr>
      <w:r>
        <w:rPr>
          <w:b/>
        </w:rPr>
        <w:t>АКТ</w:t>
      </w:r>
    </w:p>
    <w:p w:rsidR="009626D8" w:rsidRDefault="00AB69E4">
      <w:pPr>
        <w:jc w:val="center"/>
      </w:pPr>
      <w:r>
        <w:rPr>
          <w:b/>
        </w:rPr>
        <w:t>приемки бланков строгой отчетности</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891"/>
        <w:gridCol w:w="1613"/>
      </w:tblGrid>
      <w:tr w:rsidR="009626D8">
        <w:tc>
          <w:tcPr>
            <w:tcW w:w="4400" w:type="pct"/>
            <w:tcBorders>
              <w:top w:val="nil"/>
              <w:left w:val="nil"/>
              <w:bottom w:val="nil"/>
              <w:right w:val="nil"/>
            </w:tcBorders>
          </w:tcPr>
          <w:p w:rsidR="009626D8" w:rsidRDefault="00AB69E4">
            <w:pPr>
              <w:pStyle w:val="Normalunindented"/>
              <w:keepNext/>
              <w:jc w:val="left"/>
            </w:pPr>
            <w:r>
              <w:t>"</w:t>
            </w:r>
            <w:r>
              <w:rPr>
                <w:u w:val="single"/>
              </w:rPr>
              <w:t>       </w:t>
            </w:r>
            <w:r>
              <w:t xml:space="preserve">" </w:t>
            </w:r>
            <w:r>
              <w:rPr>
                <w:u w:val="single"/>
              </w:rPr>
              <w:t>                     </w:t>
            </w:r>
            <w:r>
              <w:t xml:space="preserve"> 20</w:t>
            </w:r>
            <w:r>
              <w:rPr>
                <w:u w:val="single"/>
              </w:rPr>
              <w:t>       </w:t>
            </w:r>
            <w:r>
              <w:t xml:space="preserve"> г.</w:t>
            </w:r>
          </w:p>
        </w:tc>
        <w:tc>
          <w:tcPr>
            <w:tcW w:w="550" w:type="pct"/>
            <w:tcBorders>
              <w:top w:val="nil"/>
              <w:left w:val="nil"/>
              <w:bottom w:val="nil"/>
              <w:right w:val="nil"/>
            </w:tcBorders>
          </w:tcPr>
          <w:p w:rsidR="009626D8" w:rsidRDefault="00AB69E4">
            <w:pPr>
              <w:pStyle w:val="Normalunindented"/>
              <w:keepNext/>
              <w:jc w:val="right"/>
            </w:pPr>
            <w:r>
              <w:t>№ </w:t>
            </w:r>
            <w:r>
              <w:rPr>
                <w:u w:val="single"/>
              </w:rPr>
              <w:t>         </w:t>
            </w:r>
          </w:p>
        </w:tc>
      </w:tr>
    </w:tbl>
    <w:p w:rsidR="009626D8" w:rsidRDefault="00AB69E4">
      <w:r>
        <w:t>Комиссия в составе:</w:t>
      </w:r>
    </w:p>
    <w:p w:rsidR="009626D8" w:rsidRDefault="00AB69E4">
      <w:r>
        <w:t xml:space="preserve">Председатель </w:t>
      </w:r>
      <w:r>
        <w:rPr>
          <w:u w:val="single"/>
        </w:rPr>
        <w:t>                                (должность, фамилия, инициалы)                                </w:t>
      </w:r>
    </w:p>
    <w:p w:rsidR="009626D8" w:rsidRDefault="00AB69E4">
      <w:r>
        <w:t>Члены комиссии:</w:t>
      </w:r>
    </w:p>
    <w:p w:rsidR="009626D8" w:rsidRDefault="00AB69E4">
      <w:r>
        <w:rPr>
          <w:u w:val="single"/>
        </w:rPr>
        <w:t>                            (должность, фамилия, инициалы)                              </w:t>
      </w:r>
    </w:p>
    <w:p w:rsidR="009626D8" w:rsidRDefault="00AB69E4">
      <w:r>
        <w:rPr>
          <w:u w:val="single"/>
        </w:rPr>
        <w:t>                            (должность, фамилия, инициалы)                              </w:t>
      </w:r>
    </w:p>
    <w:p w:rsidR="009626D8" w:rsidRDefault="00AB69E4">
      <w:r>
        <w:rPr>
          <w:u w:val="single"/>
        </w:rPr>
        <w:t>                            (должность, фамилия, инициалы)</w:t>
      </w:r>
      <w:proofErr w:type="gramStart"/>
      <w:r>
        <w:rPr>
          <w:u w:val="single"/>
        </w:rPr>
        <w:t xml:space="preserve">                            </w:t>
      </w:r>
      <w:r>
        <w:t>,</w:t>
      </w:r>
      <w:proofErr w:type="gramEnd"/>
    </w:p>
    <w:p w:rsidR="009626D8" w:rsidRDefault="00AB69E4">
      <w:proofErr w:type="gramStart"/>
      <w:r>
        <w:t>назначенная</w:t>
      </w:r>
      <w:proofErr w:type="gramEnd"/>
      <w:r>
        <w:t> </w:t>
      </w:r>
      <w:r>
        <w:rPr>
          <w:u w:val="single"/>
        </w:rPr>
        <w:t>    (распорядительный акт руководителя)    </w:t>
      </w:r>
    </w:p>
    <w:p w:rsidR="009626D8" w:rsidRDefault="00AB69E4">
      <w:r>
        <w:t>от "</w:t>
      </w:r>
      <w:r>
        <w:rPr>
          <w:u w:val="single"/>
        </w:rPr>
        <w:t>       </w:t>
      </w:r>
      <w:r>
        <w:t xml:space="preserve">" </w:t>
      </w:r>
      <w:r>
        <w:rPr>
          <w:u w:val="single"/>
        </w:rPr>
        <w:t>                     </w:t>
      </w:r>
      <w:r>
        <w:t xml:space="preserve"> 20</w:t>
      </w:r>
      <w:r>
        <w:rPr>
          <w:u w:val="single"/>
        </w:rPr>
        <w:t>       </w:t>
      </w:r>
      <w:r>
        <w:t xml:space="preserve"> г. №</w:t>
      </w:r>
      <w:proofErr w:type="gramStart"/>
      <w:r>
        <w:t xml:space="preserve"> </w:t>
      </w:r>
      <w:r>
        <w:rPr>
          <w:u w:val="single"/>
        </w:rPr>
        <w:t>       </w:t>
      </w:r>
      <w:r>
        <w:t>,</w:t>
      </w:r>
      <w:proofErr w:type="gramEnd"/>
    </w:p>
    <w:p w:rsidR="009626D8" w:rsidRDefault="00AB69E4">
      <w:r>
        <w:t>произвела проверку фактического наличия бланков строгой отчетности,</w:t>
      </w:r>
    </w:p>
    <w:p w:rsidR="009626D8" w:rsidRDefault="00AB69E4">
      <w:r>
        <w:t>полученных от</w:t>
      </w:r>
      <w:proofErr w:type="gramStart"/>
      <w:r>
        <w:t xml:space="preserve"> </w:t>
      </w:r>
      <w:r>
        <w:rPr>
          <w:u w:val="single"/>
        </w:rPr>
        <w:t>                                                                                                                       </w:t>
      </w:r>
      <w:r>
        <w:t>,</w:t>
      </w:r>
      <w:proofErr w:type="gramEnd"/>
    </w:p>
    <w:p w:rsidR="009626D8" w:rsidRDefault="00AB69E4">
      <w:r>
        <w:t>согласно счету от "</w:t>
      </w:r>
      <w:r>
        <w:rPr>
          <w:u w:val="single"/>
        </w:rPr>
        <w:t>       </w:t>
      </w:r>
      <w:r>
        <w:t xml:space="preserve">" </w:t>
      </w:r>
      <w:r>
        <w:rPr>
          <w:u w:val="single"/>
        </w:rPr>
        <w:t>                         </w:t>
      </w:r>
      <w:r>
        <w:t xml:space="preserve"> 20</w:t>
      </w:r>
      <w:r>
        <w:rPr>
          <w:u w:val="single"/>
        </w:rPr>
        <w:t>       </w:t>
      </w:r>
      <w:r>
        <w:t xml:space="preserve"> г. № </w:t>
      </w:r>
      <w:r>
        <w:rPr>
          <w:u w:val="single"/>
        </w:rPr>
        <w:t>                                                   </w:t>
      </w:r>
    </w:p>
    <w:p w:rsidR="009626D8" w:rsidRDefault="00AB69E4">
      <w:r>
        <w:t>и накладной от "</w:t>
      </w:r>
      <w:r>
        <w:rPr>
          <w:u w:val="single"/>
        </w:rPr>
        <w:t>       </w:t>
      </w:r>
      <w:r>
        <w:t xml:space="preserve">" </w:t>
      </w:r>
      <w:r>
        <w:rPr>
          <w:u w:val="single"/>
        </w:rPr>
        <w:t>                         </w:t>
      </w:r>
      <w:r>
        <w:t xml:space="preserve"> 20</w:t>
      </w:r>
      <w:r>
        <w:rPr>
          <w:u w:val="single"/>
        </w:rPr>
        <w:t>       </w:t>
      </w:r>
      <w:r>
        <w:t xml:space="preserve"> г. №</w:t>
      </w:r>
      <w:proofErr w:type="gramStart"/>
      <w:r>
        <w:t xml:space="preserve"> </w:t>
      </w:r>
      <w:r>
        <w:rPr>
          <w:u w:val="single"/>
        </w:rPr>
        <w:t>                                                         </w:t>
      </w:r>
      <w:r>
        <w:t>.</w:t>
      </w:r>
      <w:proofErr w:type="gramEnd"/>
    </w:p>
    <w:p w:rsidR="009626D8" w:rsidRDefault="00AB69E4">
      <w:r>
        <w:t>В результате проверки выявлено:</w:t>
      </w:r>
    </w:p>
    <w:p w:rsidR="009626D8" w:rsidRDefault="00AB69E4">
      <w:r>
        <w:t xml:space="preserve">1. Состояние упаковки </w:t>
      </w:r>
      <w:r>
        <w:rPr>
          <w:u w:val="single"/>
        </w:rPr>
        <w:t>                                                                                                                                 </w:t>
      </w:r>
    </w:p>
    <w:p w:rsidR="009626D8" w:rsidRDefault="00AB69E4">
      <w:r>
        <w:t>2. Наличие документов строгой отчетности:</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114"/>
        <w:gridCol w:w="1661"/>
        <w:gridCol w:w="1964"/>
        <w:gridCol w:w="1210"/>
        <w:gridCol w:w="1360"/>
        <w:gridCol w:w="1360"/>
        <w:gridCol w:w="1511"/>
        <w:gridCol w:w="1511"/>
        <w:gridCol w:w="1813"/>
      </w:tblGrid>
      <w:tr w:rsidR="009626D8">
        <w:tc>
          <w:tcPr>
            <w:tcW w:w="700" w:type="pct"/>
            <w:vMerge w:val="restar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lastRenderedPageBreak/>
              <w:t>Наименование и код формы</w:t>
            </w:r>
          </w:p>
        </w:tc>
        <w:tc>
          <w:tcPr>
            <w:tcW w:w="1200" w:type="pct"/>
            <w:gridSpan w:val="2"/>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Количество бланков (единиц)</w:t>
            </w:r>
          </w:p>
        </w:tc>
        <w:tc>
          <w:tcPr>
            <w:tcW w:w="400" w:type="pct"/>
            <w:vMerge w:val="restar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 формы</w:t>
            </w:r>
          </w:p>
        </w:tc>
        <w:tc>
          <w:tcPr>
            <w:tcW w:w="450" w:type="pct"/>
            <w:vMerge w:val="restar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Серия</w:t>
            </w:r>
          </w:p>
        </w:tc>
        <w:tc>
          <w:tcPr>
            <w:tcW w:w="450" w:type="pct"/>
            <w:vMerge w:val="restar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Излишки (единиц)</w:t>
            </w:r>
          </w:p>
        </w:tc>
        <w:tc>
          <w:tcPr>
            <w:tcW w:w="500" w:type="pct"/>
            <w:vMerge w:val="restar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Недостачи (единиц)</w:t>
            </w:r>
          </w:p>
        </w:tc>
        <w:tc>
          <w:tcPr>
            <w:tcW w:w="500" w:type="pct"/>
            <w:vMerge w:val="restar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Брак</w:t>
            </w:r>
          </w:p>
          <w:p w:rsidR="009626D8" w:rsidRDefault="00AB69E4">
            <w:pPr>
              <w:pStyle w:val="Normalunindented"/>
              <w:keepNext/>
              <w:jc w:val="center"/>
            </w:pPr>
            <w:r>
              <w:t>(единиц)</w:t>
            </w:r>
          </w:p>
        </w:tc>
        <w:tc>
          <w:tcPr>
            <w:tcW w:w="600" w:type="pct"/>
            <w:vMerge w:val="restar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На общую сумму, руб.</w:t>
            </w:r>
          </w:p>
        </w:tc>
      </w:tr>
      <w:tr w:rsidR="009626D8">
        <w:tc>
          <w:tcPr>
            <w:tcW w:w="700" w:type="pct"/>
            <w:vMerge/>
            <w:tcBorders>
              <w:left w:val="single" w:sz="0" w:space="0" w:color="auto"/>
              <w:bottom w:val="single" w:sz="0" w:space="0" w:color="auto"/>
              <w:right w:val="single" w:sz="0" w:space="0" w:color="auto"/>
            </w:tcBorders>
          </w:tcPr>
          <w:p w:rsidR="009626D8" w:rsidRDefault="009626D8"/>
        </w:tc>
        <w:tc>
          <w:tcPr>
            <w:tcW w:w="55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по накладной</w:t>
            </w:r>
          </w:p>
        </w:tc>
        <w:tc>
          <w:tcPr>
            <w:tcW w:w="65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фактическое</w:t>
            </w:r>
          </w:p>
        </w:tc>
        <w:tc>
          <w:tcPr>
            <w:tcW w:w="400" w:type="pct"/>
            <w:vMerge/>
            <w:tcBorders>
              <w:left w:val="single" w:sz="0" w:space="0" w:color="auto"/>
              <w:bottom w:val="single" w:sz="0" w:space="0" w:color="auto"/>
              <w:right w:val="single" w:sz="0" w:space="0" w:color="auto"/>
            </w:tcBorders>
          </w:tcPr>
          <w:p w:rsidR="009626D8" w:rsidRDefault="009626D8"/>
        </w:tc>
        <w:tc>
          <w:tcPr>
            <w:tcW w:w="450" w:type="pct"/>
            <w:vMerge/>
            <w:tcBorders>
              <w:left w:val="single" w:sz="0" w:space="0" w:color="auto"/>
              <w:bottom w:val="single" w:sz="0" w:space="0" w:color="auto"/>
              <w:right w:val="single" w:sz="0" w:space="0" w:color="auto"/>
            </w:tcBorders>
          </w:tcPr>
          <w:p w:rsidR="009626D8" w:rsidRDefault="009626D8"/>
        </w:tc>
        <w:tc>
          <w:tcPr>
            <w:tcW w:w="450" w:type="pct"/>
            <w:vMerge/>
            <w:tcBorders>
              <w:left w:val="single" w:sz="0" w:space="0" w:color="auto"/>
              <w:bottom w:val="single" w:sz="0" w:space="0" w:color="auto"/>
              <w:right w:val="single" w:sz="0" w:space="0" w:color="auto"/>
            </w:tcBorders>
          </w:tcPr>
          <w:p w:rsidR="009626D8" w:rsidRDefault="009626D8"/>
        </w:tc>
        <w:tc>
          <w:tcPr>
            <w:tcW w:w="500" w:type="pct"/>
            <w:vMerge/>
            <w:tcBorders>
              <w:left w:val="single" w:sz="0" w:space="0" w:color="auto"/>
              <w:bottom w:val="single" w:sz="0" w:space="0" w:color="auto"/>
              <w:right w:val="single" w:sz="0" w:space="0" w:color="auto"/>
            </w:tcBorders>
          </w:tcPr>
          <w:p w:rsidR="009626D8" w:rsidRDefault="009626D8"/>
        </w:tc>
        <w:tc>
          <w:tcPr>
            <w:tcW w:w="500" w:type="pct"/>
            <w:vMerge/>
            <w:tcBorders>
              <w:left w:val="single" w:sz="0" w:space="0" w:color="auto"/>
              <w:bottom w:val="single" w:sz="0" w:space="0" w:color="auto"/>
              <w:right w:val="single" w:sz="0" w:space="0" w:color="auto"/>
            </w:tcBorders>
          </w:tcPr>
          <w:p w:rsidR="009626D8" w:rsidRDefault="009626D8"/>
        </w:tc>
        <w:tc>
          <w:tcPr>
            <w:tcW w:w="600" w:type="pct"/>
            <w:vMerge/>
            <w:tcBorders>
              <w:left w:val="single" w:sz="0" w:space="0" w:color="auto"/>
              <w:bottom w:val="single" w:sz="0" w:space="0" w:color="auto"/>
              <w:right w:val="single" w:sz="0" w:space="0" w:color="auto"/>
            </w:tcBorders>
          </w:tcPr>
          <w:p w:rsidR="009626D8" w:rsidRDefault="009626D8"/>
        </w:tc>
      </w:tr>
      <w:tr w:rsidR="009626D8">
        <w:tc>
          <w:tcPr>
            <w:tcW w:w="70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1</w:t>
            </w:r>
          </w:p>
        </w:tc>
        <w:tc>
          <w:tcPr>
            <w:tcW w:w="55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2</w:t>
            </w:r>
          </w:p>
        </w:tc>
        <w:tc>
          <w:tcPr>
            <w:tcW w:w="65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3</w:t>
            </w:r>
          </w:p>
        </w:tc>
        <w:tc>
          <w:tcPr>
            <w:tcW w:w="40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4</w:t>
            </w:r>
          </w:p>
        </w:tc>
        <w:tc>
          <w:tcPr>
            <w:tcW w:w="45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5</w:t>
            </w:r>
          </w:p>
        </w:tc>
        <w:tc>
          <w:tcPr>
            <w:tcW w:w="45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6</w:t>
            </w:r>
          </w:p>
        </w:tc>
        <w:tc>
          <w:tcPr>
            <w:tcW w:w="50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7</w:t>
            </w:r>
          </w:p>
        </w:tc>
        <w:tc>
          <w:tcPr>
            <w:tcW w:w="50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8</w:t>
            </w:r>
          </w:p>
        </w:tc>
        <w:tc>
          <w:tcPr>
            <w:tcW w:w="60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9</w:t>
            </w:r>
          </w:p>
        </w:tc>
      </w:tr>
      <w:tr w:rsidR="009626D8">
        <w:tc>
          <w:tcPr>
            <w:tcW w:w="7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5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6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4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4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4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5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5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6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r>
      <w:tr w:rsidR="009626D8">
        <w:tc>
          <w:tcPr>
            <w:tcW w:w="7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5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6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4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4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4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5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5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6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r>
      <w:tr w:rsidR="009626D8">
        <w:tc>
          <w:tcPr>
            <w:tcW w:w="7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5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6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4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4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4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5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5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6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r>
      <w:tr w:rsidR="009626D8">
        <w:tc>
          <w:tcPr>
            <w:tcW w:w="7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5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6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4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4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4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5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5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6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r>
    </w:tbl>
    <w:p w:rsidR="009626D8" w:rsidRDefault="00AB69E4">
      <w:r>
        <w:t>Подписи членов комиссии:</w:t>
      </w:r>
    </w:p>
    <w:p w:rsidR="009626D8" w:rsidRDefault="00AB69E4">
      <w:r>
        <w:t xml:space="preserve">Председатель </w:t>
      </w:r>
      <w:r>
        <w:rPr>
          <w:u w:val="single"/>
        </w:rPr>
        <w:t>    (должность)      </w:t>
      </w:r>
      <w:r>
        <w:t>/</w:t>
      </w:r>
      <w:r>
        <w:rPr>
          <w:u w:val="single"/>
        </w:rPr>
        <w:t>            (подпись)            </w:t>
      </w:r>
      <w:r>
        <w:t>/</w:t>
      </w:r>
      <w:r>
        <w:rPr>
          <w:u w:val="single"/>
        </w:rPr>
        <w:t>          (расшифровка)          </w:t>
      </w:r>
    </w:p>
    <w:p w:rsidR="009626D8" w:rsidRDefault="00AB69E4">
      <w:r>
        <w:t xml:space="preserve">Члены комиссии: </w:t>
      </w:r>
      <w:r>
        <w:rPr>
          <w:u w:val="single"/>
        </w:rPr>
        <w:t>    (должность)      </w:t>
      </w:r>
      <w:r>
        <w:t>/</w:t>
      </w:r>
      <w:r>
        <w:rPr>
          <w:u w:val="single"/>
        </w:rPr>
        <w:t>            (подпись)            </w:t>
      </w:r>
      <w:r>
        <w:t>/</w:t>
      </w:r>
      <w:r>
        <w:rPr>
          <w:u w:val="single"/>
        </w:rPr>
        <w:t>          (расшифровка)          </w:t>
      </w:r>
    </w:p>
    <w:p w:rsidR="009626D8" w:rsidRDefault="00AB69E4">
      <w:r>
        <w:rPr>
          <w:u w:val="single"/>
        </w:rPr>
        <w:t>    (должность)      </w:t>
      </w:r>
      <w:r>
        <w:t>/</w:t>
      </w:r>
      <w:r>
        <w:rPr>
          <w:u w:val="single"/>
        </w:rPr>
        <w:t>            (подпись)            </w:t>
      </w:r>
      <w:r>
        <w:t>/</w:t>
      </w:r>
      <w:r>
        <w:rPr>
          <w:u w:val="single"/>
        </w:rPr>
        <w:t>          (расшифровка)          </w:t>
      </w:r>
    </w:p>
    <w:p w:rsidR="009626D8" w:rsidRDefault="00AB69E4">
      <w:r>
        <w:rPr>
          <w:u w:val="single"/>
        </w:rPr>
        <w:t>    (должность)      </w:t>
      </w:r>
      <w:r>
        <w:t>/</w:t>
      </w:r>
      <w:r>
        <w:rPr>
          <w:u w:val="single"/>
        </w:rPr>
        <w:t>            (подпись)            </w:t>
      </w:r>
      <w:r>
        <w:t>/</w:t>
      </w:r>
      <w:r>
        <w:rPr>
          <w:u w:val="single"/>
        </w:rPr>
        <w:t>          (расшифровка)          </w:t>
      </w:r>
    </w:p>
    <w:p w:rsidR="009626D8" w:rsidRDefault="00AB69E4">
      <w:r>
        <w:t xml:space="preserve">Указанные в настоящем акте бланки строгой отчетности принял </w:t>
      </w:r>
      <w:proofErr w:type="gramStart"/>
      <w:r>
        <w:t>на</w:t>
      </w:r>
      <w:proofErr w:type="gramEnd"/>
    </w:p>
    <w:p w:rsidR="009626D8" w:rsidRDefault="00AB69E4">
      <w:r>
        <w:t xml:space="preserve">ответственное хранение и оприходовал в </w:t>
      </w:r>
      <w:r>
        <w:rPr>
          <w:u w:val="single"/>
        </w:rPr>
        <w:t>            (наименование документа)            </w:t>
      </w:r>
    </w:p>
    <w:p w:rsidR="009626D8" w:rsidRDefault="00AB69E4">
      <w:r>
        <w:t>№ </w:t>
      </w:r>
      <w:r>
        <w:rPr>
          <w:u w:val="single"/>
        </w:rPr>
        <w:t>       </w:t>
      </w:r>
      <w:r>
        <w:t xml:space="preserve"> "</w:t>
      </w:r>
      <w:r>
        <w:rPr>
          <w:u w:val="single"/>
        </w:rPr>
        <w:t>       </w:t>
      </w:r>
      <w:r>
        <w:t xml:space="preserve">" </w:t>
      </w:r>
      <w:r>
        <w:rPr>
          <w:u w:val="single"/>
        </w:rPr>
        <w:t>                         </w:t>
      </w:r>
      <w:r>
        <w:t xml:space="preserve"> 20</w:t>
      </w:r>
      <w:r>
        <w:rPr>
          <w:u w:val="single"/>
        </w:rPr>
        <w:t>       </w:t>
      </w:r>
      <w:r>
        <w:t xml:space="preserve"> г.</w:t>
      </w:r>
    </w:p>
    <w:p w:rsidR="009626D8" w:rsidRDefault="00AB69E4">
      <w:r>
        <w:rPr>
          <w:u w:val="single"/>
        </w:rPr>
        <w:t>    (должность)    </w:t>
      </w:r>
      <w:r>
        <w:t>/</w:t>
      </w:r>
      <w:r>
        <w:rPr>
          <w:u w:val="single"/>
        </w:rPr>
        <w:t>    (фамилия, инициалы)    </w:t>
      </w:r>
      <w:r>
        <w:t>/</w:t>
      </w:r>
      <w:r>
        <w:rPr>
          <w:u w:val="single"/>
        </w:rPr>
        <w:t>        (подпись)        </w:t>
      </w:r>
      <w:bookmarkStart w:id="195" w:name="_docEnd_13"/>
      <w:bookmarkEnd w:id="195"/>
    </w:p>
    <w:p w:rsidR="009626D8" w:rsidRDefault="009626D8">
      <w:pPr>
        <w:sectPr w:rsidR="009626D8">
          <w:pgSz w:w="16839" w:h="11907" w:orient="landscape" w:code="9"/>
          <w:pgMar w:top="1134" w:right="850" w:bottom="1134" w:left="1701" w:header="720" w:footer="720" w:gutter="0"/>
          <w:cols w:space="720"/>
        </w:sectPr>
      </w:pPr>
    </w:p>
    <w:p w:rsidR="009626D8" w:rsidRDefault="009626D8"/>
    <w:p w:rsidR="009626D8" w:rsidRDefault="00AB69E4">
      <w:pPr>
        <w:keepNext/>
        <w:keepLines/>
        <w:jc w:val="right"/>
      </w:pPr>
      <w:r>
        <w:t xml:space="preserve">Приложение № </w:t>
      </w:r>
      <w:r w:rsidR="003879F2">
        <w:fldChar w:fldCharType="begin" w:fldLock="1"/>
      </w:r>
      <w:r>
        <w:instrText xml:space="preserve"> REF _ref_628573 \h \n \! </w:instrText>
      </w:r>
      <w:r w:rsidR="003879F2">
        <w:fldChar w:fldCharType="separate"/>
      </w:r>
      <w:r>
        <w:t>1</w:t>
      </w:r>
      <w:r w:rsidR="003879F2">
        <w:fldChar w:fldCharType="end"/>
      </w:r>
      <w:r w:rsidR="00467F0F">
        <w:t>0</w:t>
      </w:r>
      <w:r>
        <w:br/>
        <w:t>к Учетной политике</w:t>
      </w:r>
      <w:r>
        <w:br/>
        <w:t>для целей бюджетного учета</w:t>
      </w:r>
    </w:p>
    <w:p w:rsidR="009626D8" w:rsidRDefault="00AB69E4">
      <w:pPr>
        <w:pStyle w:val="a5"/>
      </w:pPr>
      <w:bookmarkStart w:id="196" w:name="_docStart_14"/>
      <w:bookmarkStart w:id="197" w:name="_title_14"/>
      <w:bookmarkStart w:id="198" w:name="_ref_628573"/>
      <w:bookmarkEnd w:id="196"/>
      <w:r>
        <w:t>Порядок формирования и использования резервов предстоящих расходов</w:t>
      </w:r>
      <w:bookmarkEnd w:id="197"/>
      <w:bookmarkEnd w:id="198"/>
    </w:p>
    <w:p w:rsidR="009626D8" w:rsidRDefault="00AB69E4">
      <w:pPr>
        <w:pStyle w:val="heading1normal"/>
        <w:numPr>
          <w:ilvl w:val="0"/>
          <w:numId w:val="33"/>
        </w:numPr>
      </w:pPr>
      <w:bookmarkStart w:id="199" w:name="_ref_634930"/>
      <w:r>
        <w:rPr>
          <w:b/>
        </w:rPr>
        <w:t>Общие положения</w:t>
      </w:r>
      <w:bookmarkEnd w:id="199"/>
    </w:p>
    <w:p w:rsidR="009626D8" w:rsidRDefault="00AB69E4">
      <w:pPr>
        <w:pStyle w:val="2"/>
      </w:pPr>
      <w:bookmarkStart w:id="200" w:name="_ref_641220"/>
      <w:r>
        <w:t>В учете формируются следующие резервы:</w:t>
      </w:r>
      <w:bookmarkEnd w:id="200"/>
    </w:p>
    <w:p w:rsidR="009626D8" w:rsidRDefault="00AB69E4">
      <w:pPr>
        <w:pStyle w:val="ac"/>
        <w:numPr>
          <w:ilvl w:val="0"/>
          <w:numId w:val="34"/>
        </w:numPr>
        <w:spacing w:after="0"/>
        <w:ind w:left="482"/>
        <w:jc w:val="both"/>
      </w:pPr>
      <w:r>
        <w:t>резерв для оплаты отпусков за фактически отработанное время и компенсаций за неиспользованный отпуск, включая платежи на обяз</w:t>
      </w:r>
      <w:r w:rsidR="000B376D">
        <w:t>ательное социальное страхование;</w:t>
      </w:r>
    </w:p>
    <w:p w:rsidR="000B376D" w:rsidRDefault="000B376D">
      <w:pPr>
        <w:pStyle w:val="ac"/>
        <w:numPr>
          <w:ilvl w:val="0"/>
          <w:numId w:val="34"/>
        </w:numPr>
        <w:spacing w:after="0"/>
        <w:ind w:left="482"/>
        <w:jc w:val="both"/>
      </w:pPr>
      <w:r>
        <w:t>резерв по претензионным требованиям – при необходимости. Величина резерва устанавливается в размере претензии, предъявленной учреждению в судебном иске, либо в претензионных документах досудебного разбирательства. В случае. Если претензии отозваны или не признаны судом, сумма резерва списывается с учета методом «</w:t>
      </w:r>
      <w:proofErr w:type="gramStart"/>
      <w:r>
        <w:t>красное</w:t>
      </w:r>
      <w:proofErr w:type="gramEnd"/>
      <w:r>
        <w:t xml:space="preserve"> </w:t>
      </w:r>
      <w:proofErr w:type="spellStart"/>
      <w:r>
        <w:t>сторно</w:t>
      </w:r>
      <w:proofErr w:type="spellEnd"/>
      <w:r>
        <w:t>»</w:t>
      </w:r>
    </w:p>
    <w:p w:rsidR="009626D8" w:rsidRDefault="00AB69E4">
      <w:pPr>
        <w:pStyle w:val="2"/>
      </w:pPr>
      <w:bookmarkStart w:id="201" w:name="_ref_647462"/>
      <w:r>
        <w:t>Каждый резерв используется только на покрытие тех расходов, в отношении которых он был создан.</w:t>
      </w:r>
      <w:bookmarkEnd w:id="201"/>
    </w:p>
    <w:p w:rsidR="009626D8" w:rsidRDefault="00AB69E4">
      <w:pPr>
        <w:pStyle w:val="2"/>
      </w:pPr>
      <w:bookmarkStart w:id="202" w:name="_ref_647463"/>
      <w:r>
        <w:t>Признание в учете расходов, в отношении которых сформирован резерв, осуществляется за счет суммы резерва. При его недостаточности соответствующие суммы отражаются в составе расходов текущего периода.</w:t>
      </w:r>
      <w:bookmarkEnd w:id="202"/>
    </w:p>
    <w:p w:rsidR="009626D8" w:rsidRDefault="00AB69E4">
      <w:pPr>
        <w:pStyle w:val="2"/>
      </w:pPr>
      <w:bookmarkStart w:id="203" w:name="_ref_647464"/>
      <w:r>
        <w:t>Для отражения конкретных резервов на счете 0 401 60 000 вводятся аналитические коды в порядке, определенном Рабочим планом счетов.</w:t>
      </w:r>
      <w:bookmarkEnd w:id="203"/>
    </w:p>
    <w:p w:rsidR="009626D8" w:rsidRDefault="00AB69E4">
      <w:pPr>
        <w:pStyle w:val="heading1normal"/>
      </w:pPr>
      <w:bookmarkStart w:id="204" w:name="_ref_653823"/>
      <w:r>
        <w:rPr>
          <w:b/>
        </w:rPr>
        <w:t>Резерв для оплаты отпусков</w:t>
      </w:r>
      <w:bookmarkEnd w:id="204"/>
    </w:p>
    <w:p w:rsidR="009626D8" w:rsidRDefault="00AB69E4">
      <w:pPr>
        <w:pStyle w:val="2"/>
      </w:pPr>
      <w:bookmarkStart w:id="205" w:name="_ref_660062"/>
      <w:r>
        <w:t xml:space="preserve">В целях расчета резерва для оплаты отпусков осуществляется оценка обязательств по состоянию на конец каждого </w:t>
      </w:r>
      <w:r>
        <w:rPr>
          <w:u w:val="single"/>
        </w:rPr>
        <w:t>    (указать расчетный период)</w:t>
      </w:r>
      <w:proofErr w:type="gramStart"/>
      <w:r>
        <w:rPr>
          <w:u w:val="single"/>
        </w:rPr>
        <w:t xml:space="preserve">    </w:t>
      </w:r>
      <w:r>
        <w:t>.</w:t>
      </w:r>
      <w:bookmarkEnd w:id="205"/>
      <w:proofErr w:type="gramEnd"/>
    </w:p>
    <w:p w:rsidR="009626D8" w:rsidRDefault="00AB69E4">
      <w:pPr>
        <w:pStyle w:val="2"/>
      </w:pPr>
      <w:bookmarkStart w:id="206" w:name="_ref_660063"/>
      <w:r>
        <w:t>Резерв на оплату отпусков определяется на последний день расчетного периода исходя из количества дней неиспользованного отпуска по всем работникам на эту дату.</w:t>
      </w:r>
      <w:bookmarkEnd w:id="206"/>
    </w:p>
    <w:p w:rsidR="009626D8" w:rsidRDefault="00AB69E4">
      <w:r>
        <w:t>В число неиспользованных дней отпуска включаются только те дни, право на которые работники уже заработали, но не использовали на конец расчетного периода.</w:t>
      </w:r>
    </w:p>
    <w:p w:rsidR="009626D8" w:rsidRDefault="00AB69E4">
      <w:pPr>
        <w:pStyle w:val="2"/>
      </w:pPr>
      <w:bookmarkStart w:id="207" w:name="_ref_660064"/>
      <w:r>
        <w:t>Для определения размера обязательства за пять рабочих дней до окончания каждого расчетного периода формируются сведения о неиспользованных днях отпуска по каждому работнику по форме, приведенной в приложении № 1 к настоящему Порядку.</w:t>
      </w:r>
      <w:bookmarkEnd w:id="207"/>
    </w:p>
    <w:p w:rsidR="009626D8" w:rsidRDefault="00AB69E4">
      <w:pPr>
        <w:pStyle w:val="2"/>
      </w:pPr>
      <w:bookmarkStart w:id="208" w:name="_ref_660065"/>
      <w:r>
        <w:t>Резерв для оплаты отпусков состоит из определяемых отдельно обязательств:</w:t>
      </w:r>
      <w:bookmarkEnd w:id="208"/>
    </w:p>
    <w:p w:rsidR="009626D8" w:rsidRDefault="00AB69E4">
      <w:r>
        <w:t>- на оплату отпусков работникам;</w:t>
      </w:r>
    </w:p>
    <w:p w:rsidR="009626D8" w:rsidRDefault="00AB69E4">
      <w:r>
        <w:t>- на уплату страховых взносов.</w:t>
      </w:r>
    </w:p>
    <w:p w:rsidR="009626D8" w:rsidRDefault="00AB69E4">
      <w:pPr>
        <w:pStyle w:val="2"/>
      </w:pPr>
      <w:bookmarkStart w:id="209" w:name="_ref_660066"/>
      <w:r>
        <w:t>Расчет оценки обязательства на оплату отпусков производится в целом по формуле:</w:t>
      </w:r>
      <w:bookmarkEnd w:id="209"/>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856"/>
        <w:gridCol w:w="5861"/>
        <w:gridCol w:w="1855"/>
      </w:tblGrid>
      <w:tr w:rsidR="009626D8">
        <w:tc>
          <w:tcPr>
            <w:tcW w:w="950" w:type="pct"/>
            <w:tcBorders>
              <w:top w:val="nil"/>
              <w:left w:val="nil"/>
              <w:bottom w:val="nil"/>
              <w:right w:val="nil"/>
            </w:tcBorders>
          </w:tcPr>
          <w:p w:rsidR="009626D8" w:rsidRDefault="009626D8">
            <w:pPr>
              <w:keepNext/>
              <w:jc w:val="left"/>
            </w:pPr>
          </w:p>
        </w:tc>
        <w:tc>
          <w:tcPr>
            <w:tcW w:w="3000" w:type="pct"/>
            <w:tcBorders>
              <w:top w:val="nil"/>
              <w:left w:val="nil"/>
              <w:bottom w:val="nil"/>
              <w:right w:val="nil"/>
            </w:tcBorders>
          </w:tcPr>
          <w:p w:rsidR="009626D8" w:rsidRDefault="00AB69E4">
            <w:pPr>
              <w:pStyle w:val="Normalunindented"/>
              <w:keepNext/>
              <w:jc w:val="left"/>
            </w:pPr>
            <w:r>
              <w:t>Обязательство на оплату отпусков = ∑(</w:t>
            </w:r>
            <w:proofErr w:type="spellStart"/>
            <w:r>
              <w:t>К</w:t>
            </w:r>
            <w:proofErr w:type="gramStart"/>
            <w:r>
              <w:rPr>
                <w:vertAlign w:val="subscript"/>
              </w:rPr>
              <w:t>n</w:t>
            </w:r>
            <w:proofErr w:type="spellEnd"/>
            <w:proofErr w:type="gramEnd"/>
            <w:r>
              <w:rPr>
                <w:vertAlign w:val="subscript"/>
              </w:rPr>
              <w:t xml:space="preserve"> </w:t>
            </w:r>
            <w:proofErr w:type="spellStart"/>
            <w:r>
              <w:t>х</w:t>
            </w:r>
            <w:proofErr w:type="spellEnd"/>
            <w:r>
              <w:t xml:space="preserve"> </w:t>
            </w:r>
            <w:proofErr w:type="spellStart"/>
            <w:r>
              <w:t>СЗП</w:t>
            </w:r>
            <w:r>
              <w:rPr>
                <w:vertAlign w:val="subscript"/>
              </w:rPr>
              <w:t>n</w:t>
            </w:r>
            <w:proofErr w:type="spellEnd"/>
            <w:r>
              <w:t>),</w:t>
            </w:r>
          </w:p>
        </w:tc>
        <w:tc>
          <w:tcPr>
            <w:tcW w:w="950" w:type="pct"/>
            <w:tcBorders>
              <w:top w:val="nil"/>
              <w:left w:val="nil"/>
              <w:bottom w:val="nil"/>
              <w:right w:val="nil"/>
            </w:tcBorders>
          </w:tcPr>
          <w:p w:rsidR="009626D8" w:rsidRDefault="009626D8">
            <w:pPr>
              <w:keepNext/>
              <w:jc w:val="left"/>
            </w:pPr>
          </w:p>
        </w:tc>
      </w:tr>
    </w:tbl>
    <w:p w:rsidR="009626D8" w:rsidRDefault="00AB69E4">
      <w:r>
        <w:t xml:space="preserve">где </w:t>
      </w:r>
      <w:proofErr w:type="spellStart"/>
      <w:r>
        <w:t>К</w:t>
      </w:r>
      <w:proofErr w:type="gramStart"/>
      <w:r>
        <w:rPr>
          <w:vertAlign w:val="subscript"/>
        </w:rPr>
        <w:t>n</w:t>
      </w:r>
      <w:proofErr w:type="spellEnd"/>
      <w:proofErr w:type="gramEnd"/>
      <w:r>
        <w:t xml:space="preserve"> - количество неиспользованных n-м сотрудником дней отпуска по состоянию на конец расчетного периода;</w:t>
      </w:r>
    </w:p>
    <w:p w:rsidR="009626D8" w:rsidRDefault="00AB69E4">
      <w:proofErr w:type="spellStart"/>
      <w:r>
        <w:lastRenderedPageBreak/>
        <w:t>СЗП</w:t>
      </w:r>
      <w:proofErr w:type="gramStart"/>
      <w:r>
        <w:rPr>
          <w:vertAlign w:val="subscript"/>
        </w:rPr>
        <w:t>n</w:t>
      </w:r>
      <w:proofErr w:type="spellEnd"/>
      <w:proofErr w:type="gramEnd"/>
      <w:r>
        <w:t xml:space="preserve"> - средний дневной заработок n-го работника, определяемый по состоянию на конец расчетного периода в соответствии с </w:t>
      </w:r>
      <w:hyperlink r:id="rId77" w:history="1">
        <w:r>
          <w:rPr>
            <w:rStyle w:val="afd"/>
          </w:rPr>
          <w:t>п. 10</w:t>
        </w:r>
      </w:hyperlink>
      <w:r>
        <w:t xml:space="preserve"> Положения об особенностях порядка исчисления средней заработной платы (утв. Постановлением Правительства РФ от 24.12.2007 № 922);</w:t>
      </w:r>
    </w:p>
    <w:p w:rsidR="009626D8" w:rsidRDefault="00AB69E4">
      <w:r>
        <w:t>n - число работников, имеющих право на оплачиваемые отпуска по состоянию на конец соответствующего периода.</w:t>
      </w:r>
    </w:p>
    <w:p w:rsidR="009626D8" w:rsidRDefault="00AB69E4">
      <w:pPr>
        <w:pStyle w:val="2"/>
      </w:pPr>
      <w:bookmarkStart w:id="210" w:name="_ref_660067"/>
      <w:r>
        <w:t>Оценка обязательств по сумме страховых взносов рассчитывается в среднем по формуле:</w:t>
      </w:r>
      <w:bookmarkEnd w:id="210"/>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488"/>
        <w:gridCol w:w="8596"/>
        <w:gridCol w:w="488"/>
      </w:tblGrid>
      <w:tr w:rsidR="009626D8">
        <w:tc>
          <w:tcPr>
            <w:tcW w:w="250" w:type="pct"/>
            <w:tcBorders>
              <w:top w:val="nil"/>
              <w:left w:val="nil"/>
              <w:bottom w:val="nil"/>
              <w:right w:val="nil"/>
            </w:tcBorders>
          </w:tcPr>
          <w:p w:rsidR="009626D8" w:rsidRDefault="009626D8">
            <w:pPr>
              <w:keepNext/>
              <w:jc w:val="left"/>
            </w:pPr>
          </w:p>
        </w:tc>
        <w:tc>
          <w:tcPr>
            <w:tcW w:w="4400" w:type="pct"/>
            <w:tcBorders>
              <w:top w:val="nil"/>
              <w:left w:val="nil"/>
              <w:bottom w:val="nil"/>
              <w:right w:val="nil"/>
            </w:tcBorders>
          </w:tcPr>
          <w:p w:rsidR="009626D8" w:rsidRDefault="00AB69E4">
            <w:pPr>
              <w:pStyle w:val="Normalunindented"/>
              <w:keepNext/>
              <w:jc w:val="left"/>
            </w:pPr>
            <w:r>
              <w:t>Обязательство на уплату страховых взносов = Обязательство на оплату отпусков x</w:t>
            </w:r>
            <w:proofErr w:type="gramStart"/>
            <w:r>
              <w:t xml:space="preserve"> С</w:t>
            </w:r>
            <w:proofErr w:type="gramEnd"/>
            <w:r>
              <w:t>,</w:t>
            </w:r>
          </w:p>
        </w:tc>
        <w:tc>
          <w:tcPr>
            <w:tcW w:w="250" w:type="pct"/>
            <w:tcBorders>
              <w:top w:val="nil"/>
              <w:left w:val="nil"/>
              <w:bottom w:val="nil"/>
              <w:right w:val="nil"/>
            </w:tcBorders>
          </w:tcPr>
          <w:p w:rsidR="009626D8" w:rsidRDefault="009626D8">
            <w:pPr>
              <w:keepNext/>
              <w:jc w:val="left"/>
            </w:pPr>
          </w:p>
        </w:tc>
      </w:tr>
    </w:tbl>
    <w:p w:rsidR="009626D8" w:rsidRDefault="00AB69E4">
      <w:r>
        <w:t>где</w:t>
      </w:r>
      <w:proofErr w:type="gramStart"/>
      <w:r>
        <w:t xml:space="preserve"> С</w:t>
      </w:r>
      <w:proofErr w:type="gramEnd"/>
      <w:r>
        <w:t xml:space="preserve"> - средневзвешенная ставка страховых взносов за последний месяц соответствующего периода.</w:t>
      </w:r>
    </w:p>
    <w:p w:rsidR="009626D8" w:rsidRDefault="00AB69E4">
      <w:pPr>
        <w:pStyle w:val="2"/>
      </w:pPr>
      <w:bookmarkStart w:id="211" w:name="_ref_660068"/>
      <w:r>
        <w:t>Сумма резерва для оплаты отпусков по состоянию на конец расчетного периода определяется как сумма величины обязательства на оплату отпусков и обязательства на уплату страховых взносов.</w:t>
      </w:r>
      <w:bookmarkEnd w:id="211"/>
    </w:p>
    <w:p w:rsidR="009626D8" w:rsidRDefault="00AB69E4">
      <w:pPr>
        <w:pStyle w:val="2"/>
      </w:pPr>
      <w:bookmarkStart w:id="212" w:name="_ref_660069"/>
      <w:r>
        <w:t>Расчет оценки обязательств и суммы резерва для оплаты отпусков оформляется отдельным документом произвольной формы, который подписывает исполнитель и лицо, ответственное за ведение учета.</w:t>
      </w:r>
      <w:bookmarkEnd w:id="212"/>
    </w:p>
    <w:p w:rsidR="009626D8" w:rsidRDefault="00AB69E4">
      <w:pPr>
        <w:pStyle w:val="2"/>
      </w:pPr>
      <w:bookmarkStart w:id="213" w:name="_ref_660070"/>
      <w:r>
        <w:t xml:space="preserve">Если рассчитанная величина резерва для оплаты отпусков больше суммы резерва, фактически учтенной на счете, резерв увеличивается на разницу между этими величинами. </w:t>
      </w:r>
      <w:proofErr w:type="spellStart"/>
      <w:r>
        <w:t>Доначисленная</w:t>
      </w:r>
      <w:proofErr w:type="spellEnd"/>
      <w:r>
        <w:t xml:space="preserve"> сумма резерва относится на расходы текущего финансового года.</w:t>
      </w:r>
      <w:bookmarkEnd w:id="213"/>
    </w:p>
    <w:p w:rsidR="009626D8" w:rsidRDefault="00AB69E4">
      <w:pPr>
        <w:pStyle w:val="2"/>
      </w:pPr>
      <w:bookmarkStart w:id="214" w:name="_ref_660071"/>
      <w:r>
        <w:t>Если рассчитанная величина резерва для оплаты отпусков меньше суммы резерва, фактически учтенной на счете, резерв уменьшается на разницу между этими величинами. Сумма уменьшения резерва относится на уменьшение расходов текущего финансового года.</w:t>
      </w:r>
      <w:bookmarkEnd w:id="214"/>
    </w:p>
    <w:p w:rsidR="009626D8" w:rsidRDefault="00AB69E4">
      <w:pPr>
        <w:keepNext/>
        <w:keepLines/>
        <w:jc w:val="right"/>
      </w:pPr>
      <w:r>
        <w:t>Приложение № 1 к Порядку</w:t>
      </w:r>
    </w:p>
    <w:p w:rsidR="009626D8" w:rsidRDefault="00AB69E4">
      <w:pPr>
        <w:jc w:val="center"/>
      </w:pPr>
      <w:r>
        <w:rPr>
          <w:b/>
        </w:rPr>
        <w:t>Сведения о количестве неиспользованных дней отпуска</w:t>
      </w:r>
    </w:p>
    <w:p w:rsidR="009626D8" w:rsidRDefault="00AB69E4">
      <w:pPr>
        <w:jc w:val="center"/>
      </w:pPr>
      <w:r>
        <w:rPr>
          <w:b/>
        </w:rPr>
        <w:t>по состоянию на "</w:t>
      </w:r>
      <w:r>
        <w:rPr>
          <w:b/>
          <w:u w:val="single"/>
        </w:rPr>
        <w:t>       </w:t>
      </w:r>
      <w:r>
        <w:rPr>
          <w:b/>
        </w:rPr>
        <w:t xml:space="preserve">" </w:t>
      </w:r>
      <w:r>
        <w:rPr>
          <w:b/>
          <w:u w:val="single"/>
        </w:rPr>
        <w:t>                 </w:t>
      </w:r>
      <w:r>
        <w:rPr>
          <w:b/>
        </w:rPr>
        <w:t xml:space="preserve"> 20</w:t>
      </w:r>
      <w:r>
        <w:rPr>
          <w:b/>
          <w:u w:val="single"/>
        </w:rPr>
        <w:t>       </w:t>
      </w:r>
      <w:r>
        <w:rPr>
          <w:b/>
        </w:rPr>
        <w:t xml:space="preserve"> г.</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86"/>
        <w:gridCol w:w="2343"/>
        <w:gridCol w:w="2638"/>
        <w:gridCol w:w="4005"/>
      </w:tblGrid>
      <w:tr w:rsidR="009626D8">
        <w:tc>
          <w:tcPr>
            <w:tcW w:w="30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 xml:space="preserve">№ </w:t>
            </w:r>
            <w:proofErr w:type="gramStart"/>
            <w:r>
              <w:t>п</w:t>
            </w:r>
            <w:proofErr w:type="gramEnd"/>
            <w:r>
              <w:t>/п</w:t>
            </w:r>
          </w:p>
        </w:tc>
        <w:tc>
          <w:tcPr>
            <w:tcW w:w="120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Должность работника</w:t>
            </w:r>
          </w:p>
        </w:tc>
        <w:tc>
          <w:tcPr>
            <w:tcW w:w="135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Ф.И.О.</w:t>
            </w:r>
          </w:p>
        </w:tc>
        <w:tc>
          <w:tcPr>
            <w:tcW w:w="2050" w:type="pct"/>
            <w:tcBorders>
              <w:top w:val="single" w:sz="0" w:space="0" w:color="auto"/>
              <w:left w:val="single" w:sz="0" w:space="0" w:color="auto"/>
              <w:bottom w:val="single" w:sz="0" w:space="0" w:color="auto"/>
              <w:right w:val="single" w:sz="0" w:space="0" w:color="auto"/>
            </w:tcBorders>
          </w:tcPr>
          <w:p w:rsidR="009626D8" w:rsidRDefault="00AB69E4">
            <w:pPr>
              <w:pStyle w:val="Normalunindented"/>
              <w:keepNext/>
              <w:jc w:val="center"/>
            </w:pPr>
            <w:r>
              <w:t>Количество неиспользованных дней отпуска за фактически отработанное время</w:t>
            </w:r>
          </w:p>
        </w:tc>
      </w:tr>
      <w:tr w:rsidR="009626D8">
        <w:tc>
          <w:tcPr>
            <w:tcW w:w="3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120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13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c>
          <w:tcPr>
            <w:tcW w:w="2050" w:type="pct"/>
            <w:tcBorders>
              <w:top w:val="single" w:sz="0" w:space="0" w:color="auto"/>
              <w:left w:val="single" w:sz="0" w:space="0" w:color="auto"/>
              <w:bottom w:val="single" w:sz="0" w:space="0" w:color="auto"/>
              <w:right w:val="single" w:sz="0" w:space="0" w:color="auto"/>
            </w:tcBorders>
          </w:tcPr>
          <w:p w:rsidR="009626D8" w:rsidRDefault="009626D8">
            <w:pPr>
              <w:keepNext/>
              <w:jc w:val="left"/>
            </w:pPr>
          </w:p>
        </w:tc>
      </w:tr>
    </w:tbl>
    <w:p w:rsidR="009626D8" w:rsidRDefault="009626D8"/>
    <w:tbl>
      <w:tblPr>
        <w:tblW w:w="7845"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3270"/>
        <w:gridCol w:w="1830"/>
        <w:gridCol w:w="2745"/>
      </w:tblGrid>
      <w:tr w:rsidR="009626D8">
        <w:tc>
          <w:tcPr>
            <w:tcW w:w="3270" w:type="dxa"/>
            <w:tcBorders>
              <w:top w:val="nil"/>
              <w:left w:val="nil"/>
              <w:bottom w:val="nil"/>
              <w:right w:val="nil"/>
            </w:tcBorders>
          </w:tcPr>
          <w:p w:rsidR="009626D8" w:rsidRDefault="00AB69E4">
            <w:pPr>
              <w:pStyle w:val="Normalunindented"/>
              <w:keepNext/>
              <w:jc w:val="left"/>
            </w:pPr>
            <w:r>
              <w:t xml:space="preserve">Исполнитель </w:t>
            </w:r>
            <w:r>
              <w:rPr>
                <w:u w:val="single"/>
              </w:rPr>
              <w:t>    (должность)    </w:t>
            </w:r>
          </w:p>
        </w:tc>
        <w:tc>
          <w:tcPr>
            <w:tcW w:w="1830" w:type="dxa"/>
            <w:tcBorders>
              <w:top w:val="nil"/>
              <w:left w:val="nil"/>
              <w:bottom w:val="nil"/>
              <w:right w:val="nil"/>
            </w:tcBorders>
          </w:tcPr>
          <w:p w:rsidR="009626D8" w:rsidRDefault="00AB69E4">
            <w:pPr>
              <w:pStyle w:val="Normalunindented"/>
              <w:keepNext/>
              <w:jc w:val="center"/>
            </w:pPr>
            <w:r>
              <w:rPr>
                <w:u w:val="single"/>
              </w:rPr>
              <w:t>      (подпись)      </w:t>
            </w:r>
          </w:p>
        </w:tc>
        <w:tc>
          <w:tcPr>
            <w:tcW w:w="2745" w:type="dxa"/>
            <w:tcBorders>
              <w:top w:val="nil"/>
              <w:left w:val="nil"/>
              <w:bottom w:val="nil"/>
              <w:right w:val="nil"/>
            </w:tcBorders>
          </w:tcPr>
          <w:p w:rsidR="009626D8" w:rsidRDefault="00AB69E4">
            <w:pPr>
              <w:pStyle w:val="Normalunindented"/>
              <w:keepNext/>
              <w:jc w:val="center"/>
            </w:pPr>
            <w:r>
              <w:t>(</w:t>
            </w:r>
            <w:r>
              <w:rPr>
                <w:u w:val="single"/>
              </w:rPr>
              <w:t>        (расшифровка)</w:t>
            </w:r>
            <w:proofErr w:type="gramStart"/>
            <w:r>
              <w:rPr>
                <w:u w:val="single"/>
              </w:rPr>
              <w:t xml:space="preserve">        </w:t>
            </w:r>
            <w:r>
              <w:t>)</w:t>
            </w:r>
            <w:proofErr w:type="gramEnd"/>
          </w:p>
        </w:tc>
      </w:tr>
    </w:tbl>
    <w:p w:rsidR="00076A75" w:rsidRDefault="00AB69E4">
      <w:r>
        <w:t>"</w:t>
      </w:r>
      <w:r>
        <w:rPr>
          <w:u w:val="single"/>
        </w:rPr>
        <w:t>       </w:t>
      </w:r>
      <w:r>
        <w:t xml:space="preserve">" </w:t>
      </w:r>
      <w:r>
        <w:rPr>
          <w:u w:val="single"/>
        </w:rPr>
        <w:t>                         </w:t>
      </w:r>
      <w:r>
        <w:t xml:space="preserve"> 20</w:t>
      </w:r>
      <w:r>
        <w:rPr>
          <w:u w:val="single"/>
        </w:rPr>
        <w:t>       </w:t>
      </w:r>
      <w:r>
        <w:t xml:space="preserve"> г.</w:t>
      </w:r>
      <w:bookmarkStart w:id="215" w:name="_docEnd_14"/>
      <w:bookmarkEnd w:id="215"/>
    </w:p>
    <w:sectPr w:rsidR="00076A75" w:rsidSect="009626D8">
      <w:headerReference w:type="default" r:id="rId78"/>
      <w:footerReference w:type="default" r:id="rId79"/>
      <w:footerReference w:type="first" r:id="rId80"/>
      <w:footnotePr>
        <w:numRestart w:val="eachSect"/>
      </w:footnotePr>
      <w:pgSz w:w="11907" w:h="16839" w:code="9"/>
      <w:pgMar w:top="1134" w:right="850" w:bottom="1134" w:left="1701"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1EEB" w:rsidRDefault="008F1EEB">
      <w:pPr>
        <w:spacing w:before="0" w:after="0" w:line="240" w:lineRule="auto"/>
      </w:pPr>
      <w:r>
        <w:separator/>
      </w:r>
    </w:p>
  </w:endnote>
  <w:endnote w:type="continuationSeparator" w:id="0">
    <w:p w:rsidR="008F1EEB" w:rsidRDefault="008F1EEB">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9"/>
    </w:pPr>
    <w:r>
      <w:t xml:space="preserve">страница </w:t>
    </w:r>
    <w:r w:rsidR="003879F2">
      <w:fldChar w:fldCharType="begin"/>
    </w:r>
    <w:r w:rsidR="00C73312">
      <w:instrText xml:space="preserve"> PAGE \* MERGEFORMAT </w:instrText>
    </w:r>
    <w:r w:rsidR="003879F2">
      <w:fldChar w:fldCharType="separate"/>
    </w:r>
    <w:r>
      <w:rPr>
        <w:noProof/>
      </w:rPr>
      <w:t>1</w:t>
    </w:r>
    <w:r w:rsidR="003879F2">
      <w:rPr>
        <w:noProof/>
      </w:rPr>
      <w:fldChar w:fldCharType="end"/>
    </w:r>
    <w:r>
      <w:t xml:space="preserve"> из </w:t>
    </w:r>
    <w:r w:rsidR="003879F2">
      <w:fldChar w:fldCharType="begin"/>
    </w:r>
    <w:r w:rsidR="00C73312">
      <w:instrText xml:space="preserve"> SECTIONPAGES </w:instrText>
    </w:r>
    <w:r w:rsidR="003879F2">
      <w:fldChar w:fldCharType="separate"/>
    </w:r>
    <w:r>
      <w:rPr>
        <w:noProof/>
      </w:rPr>
      <w:t>1</w:t>
    </w:r>
    <w:r w:rsidR="003879F2">
      <w:rPr>
        <w:noProof/>
      </w:rPr>
      <w:fldChar w:fldCharType="end"/>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9"/>
    </w:pPr>
    <w:r>
      <w:t xml:space="preserve">страница </w:t>
    </w:r>
    <w:r w:rsidR="003879F2">
      <w:fldChar w:fldCharType="begin"/>
    </w:r>
    <w:r w:rsidR="00C73312">
      <w:instrText xml:space="preserve"> PAGE \* MERGEFORMAT </w:instrText>
    </w:r>
    <w:r w:rsidR="003879F2">
      <w:fldChar w:fldCharType="separate"/>
    </w:r>
    <w:r w:rsidR="00871F62">
      <w:rPr>
        <w:noProof/>
      </w:rPr>
      <w:t>1</w:t>
    </w:r>
    <w:r w:rsidR="003879F2">
      <w:rPr>
        <w:noProof/>
      </w:rPr>
      <w:fldChar w:fldCharType="end"/>
    </w:r>
    <w:r>
      <w:t xml:space="preserve"> из </w:t>
    </w:r>
    <w:r w:rsidR="003879F2">
      <w:fldChar w:fldCharType="begin"/>
    </w:r>
    <w:r w:rsidR="00C73312">
      <w:instrText xml:space="preserve"> SECTIONPAGES </w:instrText>
    </w:r>
    <w:r w:rsidR="003879F2">
      <w:fldChar w:fldCharType="separate"/>
    </w:r>
    <w:r w:rsidR="00871F62">
      <w:rPr>
        <w:noProof/>
      </w:rPr>
      <w:t>4</w:t>
    </w:r>
    <w:r w:rsidR="003879F2">
      <w:rPr>
        <w:noProof/>
      </w:rPr>
      <w:fldChar w:fldCharType="end"/>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9"/>
    </w:pPr>
    <w:r>
      <w:t xml:space="preserve">страница </w:t>
    </w:r>
    <w:r w:rsidR="003879F2">
      <w:fldChar w:fldCharType="begin"/>
    </w:r>
    <w:r w:rsidR="00C73312">
      <w:instrText xml:space="preserve"> PAGE \* MERGEFORMAT </w:instrText>
    </w:r>
    <w:r w:rsidR="003879F2">
      <w:fldChar w:fldCharType="separate"/>
    </w:r>
    <w:r w:rsidR="00871F62">
      <w:rPr>
        <w:noProof/>
      </w:rPr>
      <w:t>5</w:t>
    </w:r>
    <w:r w:rsidR="003879F2">
      <w:rPr>
        <w:noProof/>
      </w:rPr>
      <w:fldChar w:fldCharType="end"/>
    </w:r>
    <w:r>
      <w:t xml:space="preserve"> из </w:t>
    </w:r>
    <w:r w:rsidR="003879F2">
      <w:fldChar w:fldCharType="begin"/>
    </w:r>
    <w:r w:rsidR="00C73312">
      <w:instrText xml:space="preserve"> SECTIONPAGES </w:instrText>
    </w:r>
    <w:r w:rsidR="003879F2">
      <w:fldChar w:fldCharType="separate"/>
    </w:r>
    <w:r w:rsidR="00871F62">
      <w:rPr>
        <w:noProof/>
      </w:rPr>
      <w:t>6</w:t>
    </w:r>
    <w:r w:rsidR="003879F2">
      <w:rPr>
        <w:noProof/>
      </w:rPr>
      <w:fldChar w:fldCharType="end"/>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9"/>
    </w:pPr>
    <w:r>
      <w:t xml:space="preserve">страница </w:t>
    </w:r>
    <w:r w:rsidR="003879F2">
      <w:fldChar w:fldCharType="begin"/>
    </w:r>
    <w:r w:rsidR="00C73312">
      <w:instrText xml:space="preserve"> PAGE \* MERGEFORMAT </w:instrText>
    </w:r>
    <w:r w:rsidR="003879F2">
      <w:fldChar w:fldCharType="separate"/>
    </w:r>
    <w:r w:rsidR="00871F62">
      <w:rPr>
        <w:noProof/>
      </w:rPr>
      <w:t>1</w:t>
    </w:r>
    <w:r w:rsidR="003879F2">
      <w:rPr>
        <w:noProof/>
      </w:rPr>
      <w:fldChar w:fldCharType="end"/>
    </w:r>
    <w:r>
      <w:t xml:space="preserve"> из </w:t>
    </w:r>
    <w:r w:rsidR="003879F2">
      <w:fldChar w:fldCharType="begin"/>
    </w:r>
    <w:r w:rsidR="00C73312">
      <w:instrText xml:space="preserve"> SECTIONPAGES </w:instrText>
    </w:r>
    <w:r w:rsidR="003879F2">
      <w:fldChar w:fldCharType="separate"/>
    </w:r>
    <w:r w:rsidR="00871F62">
      <w:rPr>
        <w:noProof/>
      </w:rPr>
      <w:t>5</w:t>
    </w:r>
    <w:r w:rsidR="003879F2">
      <w:rPr>
        <w:noProof/>
      </w:rPr>
      <w:fldChar w:fldCharType="end"/>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9"/>
    </w:pPr>
    <w:r>
      <w:t xml:space="preserve">страница </w:t>
    </w:r>
    <w:r w:rsidR="003879F2">
      <w:fldChar w:fldCharType="begin"/>
    </w:r>
    <w:r>
      <w:instrText>=</w:instrText>
    </w:r>
    <w:r w:rsidR="003879F2">
      <w:fldChar w:fldCharType="begin"/>
    </w:r>
    <w:r w:rsidR="00C73312">
      <w:instrText>PAGE \* MERGEFORMAT</w:instrText>
    </w:r>
    <w:r w:rsidR="003879F2">
      <w:fldChar w:fldCharType="separate"/>
    </w:r>
    <w:r w:rsidR="00871F62">
      <w:rPr>
        <w:noProof/>
      </w:rPr>
      <w:instrText>3</w:instrText>
    </w:r>
    <w:r w:rsidR="003879F2">
      <w:rPr>
        <w:noProof/>
      </w:rPr>
      <w:fldChar w:fldCharType="end"/>
    </w:r>
    <w:r>
      <w:instrText>-</w:instrText>
    </w:r>
    <w:r w:rsidR="003879F2">
      <w:fldChar w:fldCharType="begin"/>
    </w:r>
    <w:r w:rsidR="00C73312">
      <w:instrText>PAGEREF _docStart_11</w:instrText>
    </w:r>
    <w:r w:rsidR="003879F2">
      <w:fldChar w:fldCharType="separate"/>
    </w:r>
    <w:r w:rsidR="00871F62">
      <w:rPr>
        <w:noProof/>
      </w:rPr>
      <w:instrText>1</w:instrText>
    </w:r>
    <w:r w:rsidR="003879F2">
      <w:rPr>
        <w:noProof/>
      </w:rPr>
      <w:fldChar w:fldCharType="end"/>
    </w:r>
    <w:r>
      <w:instrText>+1</w:instrText>
    </w:r>
    <w:r w:rsidR="003879F2">
      <w:fldChar w:fldCharType="separate"/>
    </w:r>
    <w:r w:rsidR="00871F62">
      <w:rPr>
        <w:noProof/>
      </w:rPr>
      <w:t>3</w:t>
    </w:r>
    <w:r w:rsidR="003879F2">
      <w:fldChar w:fldCharType="end"/>
    </w:r>
    <w:r>
      <w:t xml:space="preserve"> из </w:t>
    </w:r>
    <w:r w:rsidR="003879F2">
      <w:fldChar w:fldCharType="begin"/>
    </w:r>
    <w:r>
      <w:instrText>=</w:instrText>
    </w:r>
    <w:r w:rsidR="003879F2">
      <w:fldChar w:fldCharType="begin"/>
    </w:r>
    <w:r w:rsidR="00C73312">
      <w:instrText>PAGEREF _docEnd_11</w:instrText>
    </w:r>
    <w:r w:rsidR="003879F2">
      <w:fldChar w:fldCharType="separate"/>
    </w:r>
    <w:r w:rsidR="00871F62">
      <w:rPr>
        <w:noProof/>
      </w:rPr>
      <w:instrText>3</w:instrText>
    </w:r>
    <w:r w:rsidR="003879F2">
      <w:rPr>
        <w:noProof/>
      </w:rPr>
      <w:fldChar w:fldCharType="end"/>
    </w:r>
    <w:r>
      <w:instrText>-</w:instrText>
    </w:r>
    <w:r w:rsidR="003879F2">
      <w:fldChar w:fldCharType="begin"/>
    </w:r>
    <w:r w:rsidR="00C73312">
      <w:instrText>PAGEREF _docStart_11</w:instrText>
    </w:r>
    <w:r w:rsidR="003879F2">
      <w:fldChar w:fldCharType="separate"/>
    </w:r>
    <w:r w:rsidR="00871F62">
      <w:rPr>
        <w:noProof/>
      </w:rPr>
      <w:instrText>1</w:instrText>
    </w:r>
    <w:r w:rsidR="003879F2">
      <w:rPr>
        <w:noProof/>
      </w:rPr>
      <w:fldChar w:fldCharType="end"/>
    </w:r>
    <w:r>
      <w:instrText>+1</w:instrText>
    </w:r>
    <w:r w:rsidR="003879F2">
      <w:fldChar w:fldCharType="separate"/>
    </w:r>
    <w:r w:rsidR="00871F62">
      <w:rPr>
        <w:noProof/>
      </w:rPr>
      <w:t>3</w:t>
    </w:r>
    <w:r w:rsidR="003879F2">
      <w:fldChar w:fldCharType="end"/>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9"/>
    </w:pPr>
    <w:r>
      <w:t xml:space="preserve">страница </w:t>
    </w:r>
    <w:r w:rsidR="003879F2">
      <w:fldChar w:fldCharType="begin"/>
    </w:r>
    <w:r>
      <w:instrText>=</w:instrText>
    </w:r>
    <w:r w:rsidR="003879F2">
      <w:fldChar w:fldCharType="begin"/>
    </w:r>
    <w:r w:rsidR="00C73312">
      <w:instrText>PAGE \* MERGEFORMAT</w:instrText>
    </w:r>
    <w:r w:rsidR="003879F2">
      <w:fldChar w:fldCharType="separate"/>
    </w:r>
    <w:r w:rsidR="00871F62">
      <w:rPr>
        <w:noProof/>
      </w:rPr>
      <w:instrText>1</w:instrText>
    </w:r>
    <w:r w:rsidR="003879F2">
      <w:rPr>
        <w:noProof/>
      </w:rPr>
      <w:fldChar w:fldCharType="end"/>
    </w:r>
    <w:r>
      <w:instrText>-</w:instrText>
    </w:r>
    <w:r w:rsidR="003879F2">
      <w:fldChar w:fldCharType="begin"/>
    </w:r>
    <w:r w:rsidR="00C73312">
      <w:instrText>PAGEREF _docStart_11</w:instrText>
    </w:r>
    <w:r w:rsidR="003879F2">
      <w:fldChar w:fldCharType="separate"/>
    </w:r>
    <w:r w:rsidR="00871F62">
      <w:rPr>
        <w:noProof/>
      </w:rPr>
      <w:instrText>1</w:instrText>
    </w:r>
    <w:r w:rsidR="003879F2">
      <w:rPr>
        <w:noProof/>
      </w:rPr>
      <w:fldChar w:fldCharType="end"/>
    </w:r>
    <w:r>
      <w:instrText>+1</w:instrText>
    </w:r>
    <w:r w:rsidR="003879F2">
      <w:fldChar w:fldCharType="separate"/>
    </w:r>
    <w:r w:rsidR="00871F62">
      <w:rPr>
        <w:noProof/>
      </w:rPr>
      <w:t>1</w:t>
    </w:r>
    <w:r w:rsidR="003879F2">
      <w:fldChar w:fldCharType="end"/>
    </w:r>
    <w:r>
      <w:t xml:space="preserve"> из </w:t>
    </w:r>
    <w:r w:rsidR="003879F2">
      <w:fldChar w:fldCharType="begin"/>
    </w:r>
    <w:r>
      <w:instrText>=</w:instrText>
    </w:r>
    <w:r w:rsidR="003879F2">
      <w:fldChar w:fldCharType="begin"/>
    </w:r>
    <w:r w:rsidR="00C73312">
      <w:instrText>PAGEREF _docEnd_11</w:instrText>
    </w:r>
    <w:r w:rsidR="003879F2">
      <w:fldChar w:fldCharType="separate"/>
    </w:r>
    <w:r w:rsidR="00871F62">
      <w:rPr>
        <w:noProof/>
      </w:rPr>
      <w:instrText>3</w:instrText>
    </w:r>
    <w:r w:rsidR="003879F2">
      <w:rPr>
        <w:noProof/>
      </w:rPr>
      <w:fldChar w:fldCharType="end"/>
    </w:r>
    <w:r>
      <w:instrText>-</w:instrText>
    </w:r>
    <w:r w:rsidR="003879F2">
      <w:fldChar w:fldCharType="begin"/>
    </w:r>
    <w:r w:rsidR="00C73312">
      <w:instrText>PAGEREF _docStart_11</w:instrText>
    </w:r>
    <w:r w:rsidR="003879F2">
      <w:fldChar w:fldCharType="separate"/>
    </w:r>
    <w:r w:rsidR="00871F62">
      <w:rPr>
        <w:noProof/>
      </w:rPr>
      <w:instrText>1</w:instrText>
    </w:r>
    <w:r w:rsidR="003879F2">
      <w:rPr>
        <w:noProof/>
      </w:rPr>
      <w:fldChar w:fldCharType="end"/>
    </w:r>
    <w:r>
      <w:instrText>+1</w:instrText>
    </w:r>
    <w:r w:rsidR="003879F2">
      <w:fldChar w:fldCharType="separate"/>
    </w:r>
    <w:r w:rsidR="00871F62">
      <w:rPr>
        <w:noProof/>
      </w:rPr>
      <w:t>3</w:t>
    </w:r>
    <w:r w:rsidR="003879F2">
      <w:fldChar w:fldCharType="end"/>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9"/>
    </w:pPr>
    <w:r>
      <w:t xml:space="preserve">страница </w:t>
    </w:r>
    <w:r w:rsidR="003879F2">
      <w:fldChar w:fldCharType="begin"/>
    </w:r>
    <w:r>
      <w:instrText>=</w:instrText>
    </w:r>
    <w:r w:rsidR="003879F2">
      <w:fldChar w:fldCharType="begin"/>
    </w:r>
    <w:r w:rsidR="00C73312">
      <w:instrText>PAGE \* MERGEFORMAT</w:instrText>
    </w:r>
    <w:r w:rsidR="003879F2">
      <w:fldChar w:fldCharType="separate"/>
    </w:r>
    <w:r w:rsidR="00871F62">
      <w:rPr>
        <w:noProof/>
      </w:rPr>
      <w:instrText>3</w:instrText>
    </w:r>
    <w:r w:rsidR="003879F2">
      <w:rPr>
        <w:noProof/>
      </w:rPr>
      <w:fldChar w:fldCharType="end"/>
    </w:r>
    <w:r>
      <w:instrText>-</w:instrText>
    </w:r>
    <w:r w:rsidR="003879F2">
      <w:fldChar w:fldCharType="begin"/>
    </w:r>
    <w:r w:rsidR="00C73312">
      <w:instrText>PAGEREF _docStart_12</w:instrText>
    </w:r>
    <w:r w:rsidR="003879F2">
      <w:fldChar w:fldCharType="separate"/>
    </w:r>
    <w:r w:rsidR="00871F62">
      <w:rPr>
        <w:noProof/>
      </w:rPr>
      <w:instrText>1</w:instrText>
    </w:r>
    <w:r w:rsidR="003879F2">
      <w:rPr>
        <w:noProof/>
      </w:rPr>
      <w:fldChar w:fldCharType="end"/>
    </w:r>
    <w:r>
      <w:instrText>+1</w:instrText>
    </w:r>
    <w:r w:rsidR="003879F2">
      <w:fldChar w:fldCharType="separate"/>
    </w:r>
    <w:r w:rsidR="00871F62">
      <w:rPr>
        <w:noProof/>
      </w:rPr>
      <w:t>3</w:t>
    </w:r>
    <w:r w:rsidR="003879F2">
      <w:fldChar w:fldCharType="end"/>
    </w:r>
    <w:r>
      <w:t xml:space="preserve"> из </w:t>
    </w:r>
    <w:r w:rsidR="003879F2">
      <w:fldChar w:fldCharType="begin"/>
    </w:r>
    <w:r>
      <w:instrText>=</w:instrText>
    </w:r>
    <w:r w:rsidR="003879F2">
      <w:fldChar w:fldCharType="begin"/>
    </w:r>
    <w:r w:rsidR="00C73312">
      <w:instrText>PAGEREF _docEnd_12</w:instrText>
    </w:r>
    <w:r w:rsidR="003879F2">
      <w:fldChar w:fldCharType="separate"/>
    </w:r>
    <w:r w:rsidR="00871F62">
      <w:rPr>
        <w:noProof/>
      </w:rPr>
      <w:instrText>3</w:instrText>
    </w:r>
    <w:r w:rsidR="003879F2">
      <w:rPr>
        <w:noProof/>
      </w:rPr>
      <w:fldChar w:fldCharType="end"/>
    </w:r>
    <w:r>
      <w:instrText>-</w:instrText>
    </w:r>
    <w:r w:rsidR="003879F2">
      <w:fldChar w:fldCharType="begin"/>
    </w:r>
    <w:r w:rsidR="00C73312">
      <w:instrText>PAGEREF _docStart_12</w:instrText>
    </w:r>
    <w:r w:rsidR="003879F2">
      <w:fldChar w:fldCharType="separate"/>
    </w:r>
    <w:r w:rsidR="00871F62">
      <w:rPr>
        <w:noProof/>
      </w:rPr>
      <w:instrText>1</w:instrText>
    </w:r>
    <w:r w:rsidR="003879F2">
      <w:rPr>
        <w:noProof/>
      </w:rPr>
      <w:fldChar w:fldCharType="end"/>
    </w:r>
    <w:r>
      <w:instrText>+1</w:instrText>
    </w:r>
    <w:r w:rsidR="003879F2">
      <w:fldChar w:fldCharType="separate"/>
    </w:r>
    <w:r w:rsidR="00871F62">
      <w:rPr>
        <w:noProof/>
      </w:rPr>
      <w:t>3</w:t>
    </w:r>
    <w:r w:rsidR="003879F2">
      <w:fldChar w:fldCharType="end"/>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9"/>
    </w:pPr>
    <w:r>
      <w:t xml:space="preserve">страница </w:t>
    </w:r>
    <w:r w:rsidR="003879F2">
      <w:fldChar w:fldCharType="begin"/>
    </w:r>
    <w:r>
      <w:instrText>=</w:instrText>
    </w:r>
    <w:r w:rsidR="003879F2">
      <w:fldChar w:fldCharType="begin"/>
    </w:r>
    <w:r w:rsidR="00C73312">
      <w:instrText>PAGE \* MERGEFORMAT</w:instrText>
    </w:r>
    <w:r w:rsidR="003879F2">
      <w:fldChar w:fldCharType="separate"/>
    </w:r>
    <w:r w:rsidR="00871F62">
      <w:rPr>
        <w:noProof/>
      </w:rPr>
      <w:instrText>1</w:instrText>
    </w:r>
    <w:r w:rsidR="003879F2">
      <w:rPr>
        <w:noProof/>
      </w:rPr>
      <w:fldChar w:fldCharType="end"/>
    </w:r>
    <w:r>
      <w:instrText>-</w:instrText>
    </w:r>
    <w:r w:rsidR="003879F2">
      <w:fldChar w:fldCharType="begin"/>
    </w:r>
    <w:r w:rsidR="00C73312">
      <w:instrText>PAGEREF _docStart_12</w:instrText>
    </w:r>
    <w:r w:rsidR="003879F2">
      <w:fldChar w:fldCharType="separate"/>
    </w:r>
    <w:r w:rsidR="00871F62">
      <w:rPr>
        <w:noProof/>
      </w:rPr>
      <w:instrText>1</w:instrText>
    </w:r>
    <w:r w:rsidR="003879F2">
      <w:rPr>
        <w:noProof/>
      </w:rPr>
      <w:fldChar w:fldCharType="end"/>
    </w:r>
    <w:r>
      <w:instrText>+1</w:instrText>
    </w:r>
    <w:r w:rsidR="003879F2">
      <w:fldChar w:fldCharType="separate"/>
    </w:r>
    <w:r w:rsidR="00871F62">
      <w:rPr>
        <w:noProof/>
      </w:rPr>
      <w:t>1</w:t>
    </w:r>
    <w:r w:rsidR="003879F2">
      <w:fldChar w:fldCharType="end"/>
    </w:r>
    <w:r>
      <w:t xml:space="preserve"> из </w:t>
    </w:r>
    <w:r w:rsidR="003879F2">
      <w:fldChar w:fldCharType="begin"/>
    </w:r>
    <w:r>
      <w:instrText>=</w:instrText>
    </w:r>
    <w:r w:rsidR="003879F2">
      <w:fldChar w:fldCharType="begin"/>
    </w:r>
    <w:r w:rsidR="00C73312">
      <w:instrText>PAGEREF _docEnd_12</w:instrText>
    </w:r>
    <w:r w:rsidR="003879F2">
      <w:fldChar w:fldCharType="separate"/>
    </w:r>
    <w:r w:rsidR="00871F62">
      <w:rPr>
        <w:noProof/>
      </w:rPr>
      <w:instrText>3</w:instrText>
    </w:r>
    <w:r w:rsidR="003879F2">
      <w:rPr>
        <w:noProof/>
      </w:rPr>
      <w:fldChar w:fldCharType="end"/>
    </w:r>
    <w:r>
      <w:instrText>-</w:instrText>
    </w:r>
    <w:r w:rsidR="003879F2">
      <w:fldChar w:fldCharType="begin"/>
    </w:r>
    <w:r w:rsidR="00C73312">
      <w:instrText>PAGEREF _docStart_12</w:instrText>
    </w:r>
    <w:r w:rsidR="003879F2">
      <w:fldChar w:fldCharType="separate"/>
    </w:r>
    <w:r w:rsidR="00871F62">
      <w:rPr>
        <w:noProof/>
      </w:rPr>
      <w:instrText>1</w:instrText>
    </w:r>
    <w:r w:rsidR="003879F2">
      <w:rPr>
        <w:noProof/>
      </w:rPr>
      <w:fldChar w:fldCharType="end"/>
    </w:r>
    <w:r>
      <w:instrText>+1</w:instrText>
    </w:r>
    <w:r w:rsidR="003879F2">
      <w:fldChar w:fldCharType="separate"/>
    </w:r>
    <w:r w:rsidR="00871F62">
      <w:rPr>
        <w:noProof/>
      </w:rPr>
      <w:t>3</w:t>
    </w:r>
    <w:r w:rsidR="003879F2">
      <w:fldChar w:fldCharType="end"/>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9"/>
    </w:pPr>
    <w:r>
      <w:t xml:space="preserve">страница </w:t>
    </w:r>
    <w:r w:rsidR="003879F2">
      <w:fldChar w:fldCharType="begin"/>
    </w:r>
    <w:r>
      <w:instrText>=</w:instrText>
    </w:r>
    <w:r w:rsidR="003879F2">
      <w:fldChar w:fldCharType="begin"/>
    </w:r>
    <w:r w:rsidR="00C73312">
      <w:instrText>PAGE \* MERGEFORMAT</w:instrText>
    </w:r>
    <w:r w:rsidR="003879F2">
      <w:fldChar w:fldCharType="separate"/>
    </w:r>
    <w:r w:rsidR="00871F62">
      <w:rPr>
        <w:noProof/>
      </w:rPr>
      <w:instrText>3</w:instrText>
    </w:r>
    <w:r w:rsidR="003879F2">
      <w:rPr>
        <w:noProof/>
      </w:rPr>
      <w:fldChar w:fldCharType="end"/>
    </w:r>
    <w:r>
      <w:instrText>-</w:instrText>
    </w:r>
    <w:r w:rsidR="003879F2">
      <w:fldChar w:fldCharType="begin"/>
    </w:r>
    <w:r w:rsidR="00C73312">
      <w:instrText>PAGEREF _docStart_13</w:instrText>
    </w:r>
    <w:r w:rsidR="003879F2">
      <w:fldChar w:fldCharType="separate"/>
    </w:r>
    <w:r w:rsidR="00871F62">
      <w:rPr>
        <w:noProof/>
      </w:rPr>
      <w:instrText>1</w:instrText>
    </w:r>
    <w:r w:rsidR="003879F2">
      <w:rPr>
        <w:noProof/>
      </w:rPr>
      <w:fldChar w:fldCharType="end"/>
    </w:r>
    <w:r>
      <w:instrText>+1</w:instrText>
    </w:r>
    <w:r w:rsidR="003879F2">
      <w:fldChar w:fldCharType="separate"/>
    </w:r>
    <w:r w:rsidR="00871F62">
      <w:rPr>
        <w:noProof/>
      </w:rPr>
      <w:t>3</w:t>
    </w:r>
    <w:r w:rsidR="003879F2">
      <w:fldChar w:fldCharType="end"/>
    </w:r>
    <w:r>
      <w:t xml:space="preserve"> из </w:t>
    </w:r>
    <w:r w:rsidR="003879F2">
      <w:fldChar w:fldCharType="begin"/>
    </w:r>
    <w:r>
      <w:instrText>=</w:instrText>
    </w:r>
    <w:r w:rsidR="003879F2">
      <w:fldChar w:fldCharType="begin"/>
    </w:r>
    <w:r w:rsidR="00C73312">
      <w:instrText>PAGEREF _docEnd_13</w:instrText>
    </w:r>
    <w:r w:rsidR="003879F2">
      <w:fldChar w:fldCharType="separate"/>
    </w:r>
    <w:r w:rsidR="00871F62">
      <w:rPr>
        <w:noProof/>
      </w:rPr>
      <w:instrText>3</w:instrText>
    </w:r>
    <w:r w:rsidR="003879F2">
      <w:rPr>
        <w:noProof/>
      </w:rPr>
      <w:fldChar w:fldCharType="end"/>
    </w:r>
    <w:r>
      <w:instrText>-</w:instrText>
    </w:r>
    <w:r w:rsidR="003879F2">
      <w:fldChar w:fldCharType="begin"/>
    </w:r>
    <w:r w:rsidR="00C73312">
      <w:instrText>PAGEREF _docStart_13</w:instrText>
    </w:r>
    <w:r w:rsidR="003879F2">
      <w:fldChar w:fldCharType="separate"/>
    </w:r>
    <w:r w:rsidR="00871F62">
      <w:rPr>
        <w:noProof/>
      </w:rPr>
      <w:instrText>1</w:instrText>
    </w:r>
    <w:r w:rsidR="003879F2">
      <w:rPr>
        <w:noProof/>
      </w:rPr>
      <w:fldChar w:fldCharType="end"/>
    </w:r>
    <w:r>
      <w:instrText>+1</w:instrText>
    </w:r>
    <w:r w:rsidR="003879F2">
      <w:fldChar w:fldCharType="separate"/>
    </w:r>
    <w:r w:rsidR="00871F62">
      <w:rPr>
        <w:noProof/>
      </w:rPr>
      <w:t>3</w:t>
    </w:r>
    <w:r w:rsidR="003879F2">
      <w:fldChar w:fldCharType="end"/>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9"/>
    </w:pPr>
    <w:r>
      <w:t xml:space="preserve">страница </w:t>
    </w:r>
    <w:r w:rsidR="003879F2">
      <w:fldChar w:fldCharType="begin"/>
    </w:r>
    <w:r>
      <w:instrText>=</w:instrText>
    </w:r>
    <w:r w:rsidR="003879F2">
      <w:fldChar w:fldCharType="begin"/>
    </w:r>
    <w:r w:rsidR="00C73312">
      <w:instrText>PAGE \* MERGEFORMAT</w:instrText>
    </w:r>
    <w:r w:rsidR="003879F2">
      <w:fldChar w:fldCharType="separate"/>
    </w:r>
    <w:r w:rsidR="00871F62">
      <w:rPr>
        <w:noProof/>
      </w:rPr>
      <w:instrText>1</w:instrText>
    </w:r>
    <w:r w:rsidR="003879F2">
      <w:rPr>
        <w:noProof/>
      </w:rPr>
      <w:fldChar w:fldCharType="end"/>
    </w:r>
    <w:r>
      <w:instrText>-</w:instrText>
    </w:r>
    <w:r w:rsidR="003879F2">
      <w:fldChar w:fldCharType="begin"/>
    </w:r>
    <w:r w:rsidR="00C73312">
      <w:instrText>PAGEREF _docStart_13</w:instrText>
    </w:r>
    <w:r w:rsidR="003879F2">
      <w:fldChar w:fldCharType="separate"/>
    </w:r>
    <w:r w:rsidR="00871F62">
      <w:rPr>
        <w:noProof/>
      </w:rPr>
      <w:instrText>1</w:instrText>
    </w:r>
    <w:r w:rsidR="003879F2">
      <w:rPr>
        <w:noProof/>
      </w:rPr>
      <w:fldChar w:fldCharType="end"/>
    </w:r>
    <w:r>
      <w:instrText>+1</w:instrText>
    </w:r>
    <w:r w:rsidR="003879F2">
      <w:fldChar w:fldCharType="separate"/>
    </w:r>
    <w:r w:rsidR="00871F62">
      <w:rPr>
        <w:noProof/>
      </w:rPr>
      <w:t>1</w:t>
    </w:r>
    <w:r w:rsidR="003879F2">
      <w:fldChar w:fldCharType="end"/>
    </w:r>
    <w:r>
      <w:t xml:space="preserve"> из </w:t>
    </w:r>
    <w:r w:rsidR="003879F2">
      <w:fldChar w:fldCharType="begin"/>
    </w:r>
    <w:r>
      <w:instrText>=</w:instrText>
    </w:r>
    <w:r w:rsidR="003879F2">
      <w:fldChar w:fldCharType="begin"/>
    </w:r>
    <w:r w:rsidR="00C73312">
      <w:instrText>PAGEREF _docEnd_13</w:instrText>
    </w:r>
    <w:r w:rsidR="003879F2">
      <w:fldChar w:fldCharType="separate"/>
    </w:r>
    <w:r w:rsidR="00871F62">
      <w:rPr>
        <w:noProof/>
      </w:rPr>
      <w:instrText>3</w:instrText>
    </w:r>
    <w:r w:rsidR="003879F2">
      <w:rPr>
        <w:noProof/>
      </w:rPr>
      <w:fldChar w:fldCharType="end"/>
    </w:r>
    <w:r>
      <w:instrText>-</w:instrText>
    </w:r>
    <w:r w:rsidR="003879F2">
      <w:fldChar w:fldCharType="begin"/>
    </w:r>
    <w:r w:rsidR="00C73312">
      <w:instrText>PAGEREF _docStart_13</w:instrText>
    </w:r>
    <w:r w:rsidR="003879F2">
      <w:fldChar w:fldCharType="separate"/>
    </w:r>
    <w:r w:rsidR="00871F62">
      <w:rPr>
        <w:noProof/>
      </w:rPr>
      <w:instrText>1</w:instrText>
    </w:r>
    <w:r w:rsidR="003879F2">
      <w:rPr>
        <w:noProof/>
      </w:rPr>
      <w:fldChar w:fldCharType="end"/>
    </w:r>
    <w:r>
      <w:instrText>+1</w:instrText>
    </w:r>
    <w:r w:rsidR="003879F2">
      <w:fldChar w:fldCharType="separate"/>
    </w:r>
    <w:r w:rsidR="00871F62">
      <w:rPr>
        <w:noProof/>
      </w:rPr>
      <w:t>3</w:t>
    </w:r>
    <w:r w:rsidR="003879F2">
      <w:fldChar w:fldCharType="end"/>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9"/>
    </w:pPr>
    <w:r>
      <w:t xml:space="preserve">страница </w:t>
    </w:r>
    <w:r w:rsidR="003879F2">
      <w:fldChar w:fldCharType="begin"/>
    </w:r>
    <w:r w:rsidR="00C73312">
      <w:instrText xml:space="preserve"> PAGE \* MERGEFORMAT </w:instrText>
    </w:r>
    <w:r w:rsidR="003879F2">
      <w:fldChar w:fldCharType="separate"/>
    </w:r>
    <w:r w:rsidR="00871F62">
      <w:rPr>
        <w:noProof/>
      </w:rPr>
      <w:t>2</w:t>
    </w:r>
    <w:r w:rsidR="003879F2">
      <w:rPr>
        <w:noProof/>
      </w:rPr>
      <w:fldChar w:fldCharType="end"/>
    </w:r>
    <w:r>
      <w:t xml:space="preserve"> из </w:t>
    </w:r>
    <w:r w:rsidR="003879F2">
      <w:fldChar w:fldCharType="begin"/>
    </w:r>
    <w:r w:rsidR="00C73312">
      <w:instrText xml:space="preserve"> SECTIONPAGES </w:instrText>
    </w:r>
    <w:r w:rsidR="003879F2">
      <w:fldChar w:fldCharType="separate"/>
    </w:r>
    <w:r w:rsidR="00871F62">
      <w:rPr>
        <w:noProof/>
      </w:rPr>
      <w:t>3</w:t>
    </w:r>
    <w:r w:rsidR="003879F2">
      <w:rPr>
        <w:noProof/>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9"/>
    </w:pPr>
    <w:r>
      <w:t xml:space="preserve">страница </w:t>
    </w:r>
    <w:r w:rsidR="003879F2">
      <w:fldChar w:fldCharType="begin"/>
    </w:r>
    <w:r w:rsidR="00C73312">
      <w:instrText xml:space="preserve"> PAGE \* MERGEFORMAT </w:instrText>
    </w:r>
    <w:r w:rsidR="003879F2">
      <w:fldChar w:fldCharType="separate"/>
    </w:r>
    <w:r w:rsidR="00871F62">
      <w:rPr>
        <w:noProof/>
      </w:rPr>
      <w:t>1</w:t>
    </w:r>
    <w:r w:rsidR="003879F2">
      <w:rPr>
        <w:noProof/>
      </w:rPr>
      <w:fldChar w:fldCharType="end"/>
    </w:r>
    <w:r>
      <w:t xml:space="preserve"> из </w:t>
    </w:r>
    <w:r w:rsidR="003879F2">
      <w:fldChar w:fldCharType="begin"/>
    </w:r>
    <w:r w:rsidR="00C73312">
      <w:instrText xml:space="preserve"> SECTIONPAGES </w:instrText>
    </w:r>
    <w:r w:rsidR="003879F2">
      <w:fldChar w:fldCharType="separate"/>
    </w:r>
    <w:r w:rsidR="00871F62">
      <w:rPr>
        <w:noProof/>
      </w:rPr>
      <w:t>1</w:t>
    </w:r>
    <w:r w:rsidR="003879F2">
      <w:rPr>
        <w:noProof/>
      </w:rPr>
      <w:fldChar w:fldCharType="end"/>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9"/>
    </w:pPr>
    <w:r>
      <w:t xml:space="preserve">страница </w:t>
    </w:r>
    <w:r w:rsidR="003879F2">
      <w:fldChar w:fldCharType="begin"/>
    </w:r>
    <w:r w:rsidR="00C73312">
      <w:instrText xml:space="preserve"> PAGE \* MERGEFORMAT </w:instrText>
    </w:r>
    <w:r w:rsidR="003879F2">
      <w:fldChar w:fldCharType="separate"/>
    </w:r>
    <w:r w:rsidR="00871F62">
      <w:rPr>
        <w:noProof/>
      </w:rPr>
      <w:t>1</w:t>
    </w:r>
    <w:r w:rsidR="003879F2">
      <w:rPr>
        <w:noProof/>
      </w:rPr>
      <w:fldChar w:fldCharType="end"/>
    </w:r>
    <w:r>
      <w:t xml:space="preserve"> из </w:t>
    </w:r>
    <w:r w:rsidR="003879F2">
      <w:fldChar w:fldCharType="begin"/>
    </w:r>
    <w:r w:rsidR="00C73312">
      <w:instrText xml:space="preserve"> SECTIONPAGES </w:instrText>
    </w:r>
    <w:r w:rsidR="003879F2">
      <w:fldChar w:fldCharType="separate"/>
    </w:r>
    <w:r w:rsidR="00871F62">
      <w:rPr>
        <w:noProof/>
      </w:rPr>
      <w:t>2</w:t>
    </w:r>
    <w:r w:rsidR="003879F2">
      <w:rPr>
        <w:noProof/>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9"/>
    </w:pPr>
    <w:r>
      <w:t xml:space="preserve">страница </w:t>
    </w:r>
    <w:r w:rsidR="003879F2">
      <w:fldChar w:fldCharType="begin"/>
    </w:r>
    <w:r w:rsidR="00C73312">
      <w:instrText xml:space="preserve"> PAGE \* MERGEFORMAT </w:instrText>
    </w:r>
    <w:r w:rsidR="003879F2">
      <w:fldChar w:fldCharType="separate"/>
    </w:r>
    <w:r>
      <w:rPr>
        <w:noProof/>
      </w:rPr>
      <w:t>2</w:t>
    </w:r>
    <w:r w:rsidR="003879F2">
      <w:rPr>
        <w:noProof/>
      </w:rPr>
      <w:fldChar w:fldCharType="end"/>
    </w:r>
    <w:r>
      <w:t xml:space="preserve"> из </w:t>
    </w:r>
    <w:r w:rsidR="003879F2">
      <w:fldChar w:fldCharType="begin"/>
    </w:r>
    <w:r w:rsidR="00C73312">
      <w:instrText xml:space="preserve"> SECTIONPAGES </w:instrText>
    </w:r>
    <w:r w:rsidR="003879F2">
      <w:fldChar w:fldCharType="separate"/>
    </w:r>
    <w:r>
      <w:rPr>
        <w:noProof/>
      </w:rPr>
      <w:t>2</w:t>
    </w:r>
    <w:r w:rsidR="003879F2">
      <w:rPr>
        <w:noProof/>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9"/>
    </w:pPr>
    <w:r>
      <w:t xml:space="preserve">страница </w:t>
    </w:r>
    <w:r w:rsidR="003879F2">
      <w:fldChar w:fldCharType="begin"/>
    </w:r>
    <w:r w:rsidR="00C73312">
      <w:instrText xml:space="preserve"> PAGE \* MERGEFORMAT </w:instrText>
    </w:r>
    <w:r w:rsidR="003879F2">
      <w:fldChar w:fldCharType="separate"/>
    </w:r>
    <w:r w:rsidR="00871F62">
      <w:rPr>
        <w:noProof/>
      </w:rPr>
      <w:t>1</w:t>
    </w:r>
    <w:r w:rsidR="003879F2">
      <w:rPr>
        <w:noProof/>
      </w:rPr>
      <w:fldChar w:fldCharType="end"/>
    </w:r>
    <w:r>
      <w:t xml:space="preserve"> из </w:t>
    </w:r>
    <w:r w:rsidR="003879F2">
      <w:fldChar w:fldCharType="begin"/>
    </w:r>
    <w:r w:rsidR="00C73312">
      <w:instrText xml:space="preserve"> SECTIONPAGES </w:instrText>
    </w:r>
    <w:r w:rsidR="003879F2">
      <w:fldChar w:fldCharType="separate"/>
    </w:r>
    <w:r w:rsidR="00871F62">
      <w:rPr>
        <w:noProof/>
      </w:rPr>
      <w:t>1</w:t>
    </w:r>
    <w:r w:rsidR="003879F2">
      <w:rPr>
        <w:noProof/>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9"/>
    </w:pPr>
    <w:r>
      <w:t xml:space="preserve">страница </w:t>
    </w:r>
    <w:r w:rsidR="003879F2">
      <w:fldChar w:fldCharType="begin"/>
    </w:r>
    <w:r>
      <w:instrText>=</w:instrText>
    </w:r>
    <w:r w:rsidR="003879F2">
      <w:fldChar w:fldCharType="begin"/>
    </w:r>
    <w:r w:rsidR="00C73312">
      <w:instrText>PAGE \* MERGEFORMAT</w:instrText>
    </w:r>
    <w:r w:rsidR="003879F2">
      <w:fldChar w:fldCharType="separate"/>
    </w:r>
    <w:r w:rsidR="00871F62">
      <w:rPr>
        <w:noProof/>
      </w:rPr>
      <w:instrText>2</w:instrText>
    </w:r>
    <w:r w:rsidR="003879F2">
      <w:rPr>
        <w:noProof/>
      </w:rPr>
      <w:fldChar w:fldCharType="end"/>
    </w:r>
    <w:r>
      <w:instrText>-</w:instrText>
    </w:r>
    <w:r w:rsidR="003879F2">
      <w:fldChar w:fldCharType="begin"/>
    </w:r>
    <w:r w:rsidR="00C73312">
      <w:instrText>PAGEREF _docStart_7</w:instrText>
    </w:r>
    <w:r w:rsidR="003879F2">
      <w:fldChar w:fldCharType="separate"/>
    </w:r>
    <w:r w:rsidR="00871F62">
      <w:rPr>
        <w:noProof/>
      </w:rPr>
      <w:instrText>1</w:instrText>
    </w:r>
    <w:r w:rsidR="003879F2">
      <w:rPr>
        <w:noProof/>
      </w:rPr>
      <w:fldChar w:fldCharType="end"/>
    </w:r>
    <w:r>
      <w:instrText>+1</w:instrText>
    </w:r>
    <w:r w:rsidR="003879F2">
      <w:fldChar w:fldCharType="separate"/>
    </w:r>
    <w:r w:rsidR="00871F62">
      <w:rPr>
        <w:noProof/>
      </w:rPr>
      <w:t>2</w:t>
    </w:r>
    <w:r w:rsidR="003879F2">
      <w:fldChar w:fldCharType="end"/>
    </w:r>
    <w:r>
      <w:t xml:space="preserve"> из </w:t>
    </w:r>
    <w:r w:rsidR="003879F2">
      <w:fldChar w:fldCharType="begin"/>
    </w:r>
    <w:r>
      <w:instrText>=</w:instrText>
    </w:r>
    <w:r w:rsidR="003879F2">
      <w:fldChar w:fldCharType="begin"/>
    </w:r>
    <w:r w:rsidR="00C73312">
      <w:instrText>PAGEREF _docEnd_7</w:instrText>
    </w:r>
    <w:r w:rsidR="003879F2">
      <w:fldChar w:fldCharType="separate"/>
    </w:r>
    <w:r w:rsidR="00871F62">
      <w:rPr>
        <w:noProof/>
      </w:rPr>
      <w:instrText>5</w:instrText>
    </w:r>
    <w:r w:rsidR="003879F2">
      <w:rPr>
        <w:noProof/>
      </w:rPr>
      <w:fldChar w:fldCharType="end"/>
    </w:r>
    <w:r>
      <w:instrText>-</w:instrText>
    </w:r>
    <w:r w:rsidR="003879F2">
      <w:fldChar w:fldCharType="begin"/>
    </w:r>
    <w:r w:rsidR="00C73312">
      <w:instrText>PAGEREF _docStart_7</w:instrText>
    </w:r>
    <w:r w:rsidR="003879F2">
      <w:fldChar w:fldCharType="separate"/>
    </w:r>
    <w:r w:rsidR="00871F62">
      <w:rPr>
        <w:noProof/>
      </w:rPr>
      <w:instrText>1</w:instrText>
    </w:r>
    <w:r w:rsidR="003879F2">
      <w:rPr>
        <w:noProof/>
      </w:rPr>
      <w:fldChar w:fldCharType="end"/>
    </w:r>
    <w:r>
      <w:instrText>+1</w:instrText>
    </w:r>
    <w:r w:rsidR="003879F2">
      <w:fldChar w:fldCharType="separate"/>
    </w:r>
    <w:r w:rsidR="00871F62">
      <w:rPr>
        <w:noProof/>
      </w:rPr>
      <w:t>5</w:t>
    </w:r>
    <w:r w:rsidR="003879F2">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9"/>
    </w:pPr>
    <w:r>
      <w:t xml:space="preserve">страница </w:t>
    </w:r>
    <w:r w:rsidR="003879F2">
      <w:fldChar w:fldCharType="begin"/>
    </w:r>
    <w:r>
      <w:instrText>=</w:instrText>
    </w:r>
    <w:r w:rsidR="003879F2">
      <w:fldChar w:fldCharType="begin"/>
    </w:r>
    <w:r w:rsidR="00C73312">
      <w:instrText>PAGE \* MERGEFORMAT</w:instrText>
    </w:r>
    <w:r w:rsidR="003879F2">
      <w:fldChar w:fldCharType="separate"/>
    </w:r>
    <w:r w:rsidR="00871F62">
      <w:rPr>
        <w:noProof/>
      </w:rPr>
      <w:instrText>1</w:instrText>
    </w:r>
    <w:r w:rsidR="003879F2">
      <w:rPr>
        <w:noProof/>
      </w:rPr>
      <w:fldChar w:fldCharType="end"/>
    </w:r>
    <w:r>
      <w:instrText>-</w:instrText>
    </w:r>
    <w:r w:rsidR="003879F2">
      <w:fldChar w:fldCharType="begin"/>
    </w:r>
    <w:r w:rsidR="00C73312">
      <w:instrText>PAGEREF _docStart_7</w:instrText>
    </w:r>
    <w:r w:rsidR="003879F2">
      <w:fldChar w:fldCharType="separate"/>
    </w:r>
    <w:r w:rsidR="00871F62">
      <w:rPr>
        <w:noProof/>
      </w:rPr>
      <w:instrText>1</w:instrText>
    </w:r>
    <w:r w:rsidR="003879F2">
      <w:rPr>
        <w:noProof/>
      </w:rPr>
      <w:fldChar w:fldCharType="end"/>
    </w:r>
    <w:r>
      <w:instrText>+1</w:instrText>
    </w:r>
    <w:r w:rsidR="003879F2">
      <w:fldChar w:fldCharType="separate"/>
    </w:r>
    <w:r w:rsidR="00871F62">
      <w:rPr>
        <w:noProof/>
      </w:rPr>
      <w:t>1</w:t>
    </w:r>
    <w:r w:rsidR="003879F2">
      <w:fldChar w:fldCharType="end"/>
    </w:r>
    <w:r>
      <w:t xml:space="preserve"> из </w:t>
    </w:r>
    <w:r w:rsidR="003879F2">
      <w:fldChar w:fldCharType="begin"/>
    </w:r>
    <w:r>
      <w:instrText>=</w:instrText>
    </w:r>
    <w:r w:rsidR="003879F2">
      <w:fldChar w:fldCharType="begin"/>
    </w:r>
    <w:r w:rsidR="00C73312">
      <w:instrText>PAGEREF _docEnd_7</w:instrText>
    </w:r>
    <w:r w:rsidR="003879F2">
      <w:fldChar w:fldCharType="separate"/>
    </w:r>
    <w:r w:rsidR="00871F62">
      <w:rPr>
        <w:noProof/>
      </w:rPr>
      <w:instrText>5</w:instrText>
    </w:r>
    <w:r w:rsidR="003879F2">
      <w:rPr>
        <w:noProof/>
      </w:rPr>
      <w:fldChar w:fldCharType="end"/>
    </w:r>
    <w:r>
      <w:instrText>-</w:instrText>
    </w:r>
    <w:r w:rsidR="003879F2">
      <w:fldChar w:fldCharType="begin"/>
    </w:r>
    <w:r w:rsidR="00C73312">
      <w:instrText>PAGEREF _docStart_7</w:instrText>
    </w:r>
    <w:r w:rsidR="003879F2">
      <w:fldChar w:fldCharType="separate"/>
    </w:r>
    <w:r w:rsidR="00871F62">
      <w:rPr>
        <w:noProof/>
      </w:rPr>
      <w:instrText>1</w:instrText>
    </w:r>
    <w:r w:rsidR="003879F2">
      <w:rPr>
        <w:noProof/>
      </w:rPr>
      <w:fldChar w:fldCharType="end"/>
    </w:r>
    <w:r>
      <w:instrText>+1</w:instrText>
    </w:r>
    <w:r w:rsidR="003879F2">
      <w:fldChar w:fldCharType="separate"/>
    </w:r>
    <w:r w:rsidR="00871F62">
      <w:rPr>
        <w:noProof/>
      </w:rPr>
      <w:t>5</w:t>
    </w:r>
    <w:r w:rsidR="003879F2">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9"/>
    </w:pPr>
    <w:r>
      <w:t xml:space="preserve">страница </w:t>
    </w:r>
    <w:r w:rsidR="003879F2">
      <w:fldChar w:fldCharType="begin"/>
    </w:r>
    <w:r w:rsidR="00C73312">
      <w:instrText xml:space="preserve"> PAGE \* MERGEFORMAT </w:instrText>
    </w:r>
    <w:r w:rsidR="003879F2">
      <w:fldChar w:fldCharType="separate"/>
    </w:r>
    <w:r w:rsidR="00871F62">
      <w:rPr>
        <w:noProof/>
      </w:rPr>
      <w:t>4</w:t>
    </w:r>
    <w:r w:rsidR="003879F2">
      <w:rPr>
        <w:noProof/>
      </w:rPr>
      <w:fldChar w:fldCharType="end"/>
    </w:r>
    <w:r>
      <w:t xml:space="preserve"> из </w:t>
    </w:r>
    <w:r w:rsidR="003879F2">
      <w:fldChar w:fldCharType="begin"/>
    </w:r>
    <w:r w:rsidR="00C73312">
      <w:instrText xml:space="preserve"> SECTIONPAGES </w:instrText>
    </w:r>
    <w:r w:rsidR="003879F2">
      <w:fldChar w:fldCharType="separate"/>
    </w:r>
    <w:r w:rsidR="00871F62">
      <w:rPr>
        <w:noProof/>
      </w:rPr>
      <w:t>5</w:t>
    </w:r>
    <w:r w:rsidR="003879F2">
      <w:rPr>
        <w:noProof/>
      </w:rP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9"/>
    </w:pPr>
    <w:r>
      <w:t xml:space="preserve">страница </w:t>
    </w:r>
    <w:r w:rsidR="003879F2">
      <w:fldChar w:fldCharType="begin"/>
    </w:r>
    <w:r w:rsidR="00C73312">
      <w:instrText xml:space="preserve"> PAGE \* MERGEFORMAT </w:instrText>
    </w:r>
    <w:r w:rsidR="003879F2">
      <w:fldChar w:fldCharType="separate"/>
    </w:r>
    <w:r w:rsidR="00871F62">
      <w:rPr>
        <w:noProof/>
      </w:rPr>
      <w:t>1</w:t>
    </w:r>
    <w:r w:rsidR="003879F2">
      <w:rPr>
        <w:noProof/>
      </w:rPr>
      <w:fldChar w:fldCharType="end"/>
    </w:r>
    <w:r>
      <w:t xml:space="preserve"> из </w:t>
    </w:r>
    <w:r w:rsidR="003879F2">
      <w:fldChar w:fldCharType="begin"/>
    </w:r>
    <w:r w:rsidR="00C73312">
      <w:instrText xml:space="preserve"> SECTIONPAGES </w:instrText>
    </w:r>
    <w:r w:rsidR="003879F2">
      <w:fldChar w:fldCharType="separate"/>
    </w:r>
    <w:r w:rsidR="00871F62">
      <w:rPr>
        <w:noProof/>
      </w:rPr>
      <w:t>4</w:t>
    </w:r>
    <w:r w:rsidR="003879F2">
      <w:rPr>
        <w:noProof/>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9"/>
    </w:pPr>
    <w:r>
      <w:t xml:space="preserve">страница </w:t>
    </w:r>
    <w:r w:rsidR="003879F2">
      <w:fldChar w:fldCharType="begin"/>
    </w:r>
    <w:r w:rsidR="00C73312">
      <w:instrText xml:space="preserve"> PAGE \* MERGEFORMAT </w:instrText>
    </w:r>
    <w:r w:rsidR="003879F2">
      <w:fldChar w:fldCharType="separate"/>
    </w:r>
    <w:r w:rsidR="00871F62">
      <w:rPr>
        <w:noProof/>
      </w:rPr>
      <w:t>4</w:t>
    </w:r>
    <w:r w:rsidR="003879F2">
      <w:rPr>
        <w:noProof/>
      </w:rPr>
      <w:fldChar w:fldCharType="end"/>
    </w:r>
    <w:r>
      <w:t xml:space="preserve"> из </w:t>
    </w:r>
    <w:r w:rsidR="003879F2">
      <w:fldChar w:fldCharType="begin"/>
    </w:r>
    <w:r w:rsidR="00C73312">
      <w:instrText xml:space="preserve"> SECTIONPAGES </w:instrText>
    </w:r>
    <w:r w:rsidR="003879F2">
      <w:fldChar w:fldCharType="separate"/>
    </w:r>
    <w:r w:rsidR="00871F62">
      <w:rPr>
        <w:noProof/>
      </w:rPr>
      <w:t>4</w:t>
    </w:r>
    <w:r w:rsidR="003879F2">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1EEB" w:rsidRDefault="008F1EEB">
      <w:pPr>
        <w:spacing w:before="0" w:after="0" w:line="240" w:lineRule="auto"/>
      </w:pPr>
      <w:r>
        <w:separator/>
      </w:r>
    </w:p>
  </w:footnote>
  <w:footnote w:type="continuationSeparator" w:id="0">
    <w:p w:rsidR="008F1EEB" w:rsidRDefault="008F1EEB">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7"/>
    </w:pPr>
    <w:r>
      <w:t>Рабочий план счетов</w:t>
    </w:r>
    <w:r>
      <w:br/>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7"/>
    </w:pPr>
    <w:r>
      <w:t>Порядок формирования и использования резервов предстоящих расходов</w:t>
    </w:r>
    <w: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7"/>
    </w:pPr>
    <w:r>
      <w:t>Правила и график документооборота, а также технология обработки учетной информации</w:t>
    </w:r>
    <w:r>
      <w:br/>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7"/>
    </w:pPr>
    <w:r>
      <w:t>Порядок организации и осуществления внутреннего контроля</w:t>
    </w:r>
    <w:r>
      <w:br/>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7"/>
    </w:pPr>
    <w:r>
      <w:t>Положение о комиссии по поступлению и выбытию активов</w:t>
    </w:r>
    <w:r>
      <w:br/>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7"/>
    </w:pPr>
    <w:r>
      <w:t>Порядок проведения инвентаризации активов и обязательств</w:t>
    </w:r>
    <w:r>
      <w:br/>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7"/>
    </w:pPr>
    <w:r>
      <w:t xml:space="preserve">Порядок передачи документов бухгалтерского учета и дел при смене руководителя, </w:t>
    </w:r>
    <w:r>
      <w:rPr>
        <w:u w:val="single"/>
      </w:rPr>
      <w:t>           </w:t>
    </w:r>
    <w:r>
      <w:br/>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7"/>
    </w:pPr>
    <w:r>
      <w:t>Порядок выдачи под отчет денежных средств, составления и представления отчетов подотчетными лицами</w:t>
    </w:r>
    <w:r>
      <w:br/>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7"/>
    </w:pPr>
    <w:r>
      <w:t>Порядок выдачи под отчет денежных документов, составления и представления отчетов подотчетными лицами</w:t>
    </w:r>
    <w:r>
      <w:br/>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0" w:rsidRDefault="00DA6470">
    <w:pPr>
      <w:pStyle w:val="af7"/>
    </w:pPr>
    <w:r>
      <w:t>Порядок приемки, хранения, выдачи и списания бланков строгой отчетности</w:t>
    </w:r>
    <w:r>
      <w:b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3AADAD4"/>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singleLevel"/>
    <w:tmpl w:val="00000000"/>
    <w:lvl w:ilvl="0">
      <w:start w:val="1"/>
      <w:numFmt w:val="none"/>
      <w:suff w:val="space"/>
      <w:lvlText w:val=""/>
      <w:lvlJc w:val="left"/>
      <w:pPr>
        <w:ind w:left="0" w:firstLine="0"/>
      </w:pPr>
    </w:lvl>
  </w:abstractNum>
  <w:abstractNum w:abstractNumId="2">
    <w:nsid w:val="00000002"/>
    <w:multiLevelType w:val="singleLevel"/>
    <w:tmpl w:val="00000000"/>
    <w:lvl w:ilvl="0">
      <w:numFmt w:val="bullet"/>
      <w:suff w:val="space"/>
      <w:lvlText w:val="•"/>
      <w:lvlJc w:val="left"/>
      <w:pPr>
        <w:ind w:left="0" w:firstLine="0"/>
      </w:pPr>
    </w:lvl>
  </w:abstractNum>
  <w:abstractNum w:abstractNumId="3">
    <w:nsid w:val="00000003"/>
    <w:multiLevelType w:val="singleLevel"/>
    <w:tmpl w:val="00000000"/>
    <w:lvl w:ilvl="0">
      <w:numFmt w:val="bullet"/>
      <w:suff w:val="space"/>
      <w:lvlText w:val="o"/>
      <w:lvlJc w:val="left"/>
      <w:pPr>
        <w:ind w:left="0" w:firstLine="0"/>
      </w:pPr>
    </w:lvl>
  </w:abstractNum>
  <w:abstractNum w:abstractNumId="4">
    <w:nsid w:val="00000004"/>
    <w:multiLevelType w:val="singleLevel"/>
    <w:tmpl w:val="00000000"/>
    <w:lvl w:ilvl="0">
      <w:numFmt w:val="bullet"/>
      <w:suff w:val="space"/>
      <w:lvlText w:val="■"/>
      <w:lvlJc w:val="left"/>
      <w:pPr>
        <w:ind w:left="0" w:firstLine="0"/>
      </w:pPr>
    </w:lvl>
  </w:abstractNum>
  <w:abstractNum w:abstractNumId="5">
    <w:nsid w:val="00000005"/>
    <w:multiLevelType w:val="singleLevel"/>
    <w:tmpl w:val="00000000"/>
    <w:lvl w:ilvl="0">
      <w:start w:val="1"/>
      <w:numFmt w:val="bullet"/>
      <w:suff w:val="space"/>
      <w:lvlText w:val="-"/>
      <w:lvlJc w:val="left"/>
      <w:pPr>
        <w:ind w:left="142" w:firstLine="0"/>
      </w:pPr>
    </w:lvl>
  </w:abstractNum>
  <w:abstractNum w:abstractNumId="6">
    <w:nsid w:val="00000006"/>
    <w:multiLevelType w:val="singleLevel"/>
    <w:tmpl w:val="00000000"/>
    <w:lvl w:ilvl="0">
      <w:start w:val="1"/>
      <w:numFmt w:val="decimal"/>
      <w:suff w:val="space"/>
      <w:lvlText w:val="%1."/>
      <w:lvlJc w:val="left"/>
      <w:pPr>
        <w:ind w:left="0" w:firstLine="0"/>
      </w:pPr>
    </w:lvl>
  </w:abstractNum>
  <w:abstractNum w:abstractNumId="7">
    <w:nsid w:val="00000007"/>
    <w:multiLevelType w:val="singleLevel"/>
    <w:tmpl w:val="00000000"/>
    <w:lvl w:ilvl="0">
      <w:start w:val="1"/>
      <w:numFmt w:val="decimal"/>
      <w:suff w:val="space"/>
      <w:lvlText w:val="%1)"/>
      <w:lvlJc w:val="left"/>
      <w:pPr>
        <w:ind w:left="0" w:firstLine="0"/>
      </w:pPr>
    </w:lvl>
  </w:abstractNum>
  <w:abstractNum w:abstractNumId="8">
    <w:nsid w:val="00000008"/>
    <w:multiLevelType w:val="singleLevel"/>
    <w:tmpl w:val="00000000"/>
    <w:lvl w:ilvl="0">
      <w:start w:val="1"/>
      <w:numFmt w:val="upperRoman"/>
      <w:suff w:val="space"/>
      <w:lvlText w:val="%1."/>
      <w:lvlJc w:val="left"/>
      <w:pPr>
        <w:ind w:left="0" w:firstLine="0"/>
      </w:pPr>
    </w:lvl>
  </w:abstractNum>
  <w:abstractNum w:abstractNumId="9">
    <w:nsid w:val="00000009"/>
    <w:multiLevelType w:val="singleLevel"/>
    <w:tmpl w:val="00000000"/>
    <w:lvl w:ilvl="0">
      <w:start w:val="1"/>
      <w:numFmt w:val="lowerRoman"/>
      <w:suff w:val="space"/>
      <w:lvlText w:val="%1."/>
      <w:lvlJc w:val="left"/>
      <w:pPr>
        <w:ind w:left="0" w:firstLine="0"/>
      </w:pPr>
    </w:lvl>
  </w:abstractNum>
  <w:abstractNum w:abstractNumId="10">
    <w:nsid w:val="0000000A"/>
    <w:multiLevelType w:val="singleLevel"/>
    <w:tmpl w:val="00000000"/>
    <w:lvl w:ilvl="0">
      <w:start w:val="1"/>
      <w:numFmt w:val="upperLetter"/>
      <w:suff w:val="space"/>
      <w:lvlText w:val="%1."/>
      <w:lvlJc w:val="left"/>
      <w:pPr>
        <w:ind w:left="0" w:firstLine="0"/>
      </w:pPr>
    </w:lvl>
  </w:abstractNum>
  <w:abstractNum w:abstractNumId="11">
    <w:nsid w:val="0000000B"/>
    <w:multiLevelType w:val="singleLevel"/>
    <w:tmpl w:val="00000000"/>
    <w:lvl w:ilvl="0">
      <w:start w:val="1"/>
      <w:numFmt w:val="lowerLetter"/>
      <w:suff w:val="space"/>
      <w:lvlText w:val="%1."/>
      <w:lvlJc w:val="left"/>
      <w:pPr>
        <w:ind w:left="0" w:firstLine="0"/>
      </w:pPr>
    </w:lvl>
  </w:abstractNum>
  <w:abstractNum w:abstractNumId="12">
    <w:nsid w:val="4F3F770A"/>
    <w:multiLevelType w:val="multilevel"/>
    <w:tmpl w:val="5200573E"/>
    <w:lvl w:ilvl="0">
      <w:start w:val="1"/>
      <w:numFmt w:val="decimal"/>
      <w:pStyle w:val="1"/>
      <w:suff w:val="space"/>
      <w:lvlText w:val="%1."/>
      <w:lvlJc w:val="left"/>
      <w:rPr>
        <w:rFonts w:hint="default"/>
      </w:rPr>
    </w:lvl>
    <w:lvl w:ilvl="1">
      <w:start w:val="1"/>
      <w:numFmt w:val="decimal"/>
      <w:pStyle w:val="2"/>
      <w:suff w:val="space"/>
      <w:lvlText w:val="%1.%2."/>
      <w:lvlJc w:val="left"/>
      <w:rPr>
        <w:rFonts w:hint="default"/>
      </w:rPr>
    </w:lvl>
    <w:lvl w:ilvl="2">
      <w:start w:val="1"/>
      <w:numFmt w:val="decimal"/>
      <w:pStyle w:val="3"/>
      <w:suff w:val="space"/>
      <w:lvlText w:val="%1.%2.%3."/>
      <w:lvlJc w:val="left"/>
      <w:rPr>
        <w:rFonts w:hint="default"/>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num w:numId="1">
    <w:abstractNumId w:val="12"/>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num>
  <w:num w:numId="4">
    <w:abstractNumId w:val="5"/>
    <w:lvlOverride w:ilvl="0">
      <w:startOverride w:val="1"/>
    </w:lvlOverride>
  </w:num>
  <w:num w:numId="5">
    <w:abstractNumId w:val="5"/>
    <w:lvlOverride w:ilvl="0">
      <w:startOverride w:val="1"/>
    </w:lvlOverride>
  </w:num>
  <w:num w:numId="6">
    <w:abstractNumId w:val="5"/>
    <w:lvlOverride w:ilvl="0">
      <w:startOverride w:val="1"/>
    </w:lvlOverride>
  </w:num>
  <w:num w:numId="7">
    <w:abstractNumId w:val="5"/>
    <w:lvlOverride w:ilvl="0">
      <w:startOverride w:val="1"/>
    </w:lvlOverride>
  </w:num>
  <w:num w:numId="8">
    <w:abstractNumId w:val="5"/>
    <w:lvlOverride w:ilvl="0">
      <w:startOverride w:val="1"/>
    </w:lvlOverride>
  </w:num>
  <w:num w:numId="9">
    <w:abstractNumId w:val="5"/>
    <w:lvlOverride w:ilvl="0">
      <w:startOverride w:val="1"/>
    </w:lvlOverride>
  </w:num>
  <w:num w:numId="10">
    <w:abstractNumId w:val="5"/>
    <w:lvlOverride w:ilvl="0">
      <w:startOverride w:val="1"/>
    </w:lvlOverride>
  </w:num>
  <w:num w:numId="11">
    <w:abstractNumId w:val="5"/>
    <w:lvlOverride w:ilvl="0">
      <w:startOverride w:val="1"/>
    </w:lvlOverride>
  </w:num>
  <w:num w:numId="12">
    <w:abstractNumId w:val="5"/>
    <w:lvlOverride w:ilvl="0">
      <w:startOverride w:val="1"/>
    </w:lvlOverride>
  </w:num>
  <w:num w:numId="13">
    <w:abstractNumId w:val="5"/>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5"/>
    <w:lvlOverride w:ilvl="0">
      <w:startOverride w:val="1"/>
    </w:lvlOverride>
  </w:num>
  <w:num w:numId="18">
    <w:abstractNumId w:val="5"/>
    <w:lvlOverride w:ilvl="0">
      <w:startOverride w:val="1"/>
    </w:lvlOverride>
  </w:num>
  <w:num w:numId="19">
    <w:abstractNumId w:val="5"/>
    <w:lvlOverride w:ilvl="0">
      <w:startOverride w:val="1"/>
    </w:lvlOverride>
  </w:num>
  <w:num w:numId="20">
    <w:abstractNumId w:val="5"/>
    <w:lvlOverride w:ilvl="0">
      <w:startOverride w:val="1"/>
    </w:lvlOverride>
  </w:num>
  <w:num w:numId="21">
    <w:abstractNumId w:val="5"/>
    <w:lvlOverride w:ilvl="0">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startOverride w:val="1"/>
    </w:lvlOverride>
  </w:num>
  <w:num w:numId="3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SortMethod w:val="0000"/>
  <w:defaultTabStop w:val="720"/>
  <w:characterSpacingControl w:val="doNotCompress"/>
  <w:footnotePr>
    <w:numRestart w:val="eachSect"/>
    <w:footnote w:id="-1"/>
    <w:footnote w:id="0"/>
  </w:footnotePr>
  <w:endnotePr>
    <w:endnote w:id="-1"/>
    <w:endnote w:id="0"/>
  </w:endnotePr>
  <w:compat/>
  <w:rsids>
    <w:rsidRoot w:val="00076A75"/>
    <w:rsid w:val="00005E3C"/>
    <w:rsid w:val="00076A75"/>
    <w:rsid w:val="00077558"/>
    <w:rsid w:val="00093F4B"/>
    <w:rsid w:val="000B376D"/>
    <w:rsid w:val="000C2B29"/>
    <w:rsid w:val="000C6791"/>
    <w:rsid w:val="0012101F"/>
    <w:rsid w:val="00194CF5"/>
    <w:rsid w:val="001E4970"/>
    <w:rsid w:val="002F1812"/>
    <w:rsid w:val="00362043"/>
    <w:rsid w:val="003879F2"/>
    <w:rsid w:val="003C5BC2"/>
    <w:rsid w:val="003D5990"/>
    <w:rsid w:val="003F47B9"/>
    <w:rsid w:val="004327D7"/>
    <w:rsid w:val="00467F0F"/>
    <w:rsid w:val="00472ADD"/>
    <w:rsid w:val="00495A8E"/>
    <w:rsid w:val="004B6078"/>
    <w:rsid w:val="00552427"/>
    <w:rsid w:val="00555B4A"/>
    <w:rsid w:val="005A167D"/>
    <w:rsid w:val="005E15FF"/>
    <w:rsid w:val="00625DA2"/>
    <w:rsid w:val="006C64AD"/>
    <w:rsid w:val="006F48CB"/>
    <w:rsid w:val="00760AF1"/>
    <w:rsid w:val="00832A1A"/>
    <w:rsid w:val="00871F62"/>
    <w:rsid w:val="00896493"/>
    <w:rsid w:val="008C64DA"/>
    <w:rsid w:val="008F1EEB"/>
    <w:rsid w:val="009626D8"/>
    <w:rsid w:val="009B61B0"/>
    <w:rsid w:val="009D39ED"/>
    <w:rsid w:val="00A0158E"/>
    <w:rsid w:val="00A74D44"/>
    <w:rsid w:val="00AB69E4"/>
    <w:rsid w:val="00AF3F10"/>
    <w:rsid w:val="00AF7F42"/>
    <w:rsid w:val="00B26A17"/>
    <w:rsid w:val="00BF6D4E"/>
    <w:rsid w:val="00C12B19"/>
    <w:rsid w:val="00C37D33"/>
    <w:rsid w:val="00C73312"/>
    <w:rsid w:val="00CD3C70"/>
    <w:rsid w:val="00D118C4"/>
    <w:rsid w:val="00D21407"/>
    <w:rsid w:val="00D52875"/>
    <w:rsid w:val="00D57C0C"/>
    <w:rsid w:val="00DA6470"/>
    <w:rsid w:val="00DC6C60"/>
    <w:rsid w:val="00DD1D5E"/>
    <w:rsid w:val="00E043D4"/>
    <w:rsid w:val="00E05D92"/>
    <w:rsid w:val="00E33B6B"/>
    <w:rsid w:val="00EB6B61"/>
    <w:rsid w:val="00F004B6"/>
    <w:rsid w:val="00F35696"/>
    <w:rsid w:val="00F92A13"/>
  </w:rsids>
  <m:mathPr>
    <m:mathFont m:val="Cambria Math"/>
    <m:brkBin m:val="before"/>
    <m:brkBinSub m:val="--"/>
    <m:smallFrac m:val="off"/>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39" w:unhideWhenUsed="0" w:qFormat="1"/>
    <w:lsdException w:name="caption" w:semiHidden="0" w:uiPriority="35" w:unhideWhenUsed="0" w:qFormat="1"/>
    <w:lsdException w:name="footnote reference" w:semiHidden="0" w:uiPriority="39"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0">
    <w:name w:val="Normal"/>
    <w:qFormat/>
    <w:rsid w:val="0013305C"/>
    <w:pPr>
      <w:spacing w:before="120" w:after="120" w:line="276" w:lineRule="auto"/>
      <w:ind w:firstLine="482"/>
      <w:jc w:val="both"/>
    </w:pPr>
    <w:rPr>
      <w:sz w:val="22"/>
      <w:szCs w:val="22"/>
    </w:rPr>
  </w:style>
  <w:style w:type="paragraph" w:styleId="1">
    <w:name w:val="heading 1"/>
    <w:basedOn w:val="a0"/>
    <w:next w:val="a0"/>
    <w:uiPriority w:val="9"/>
    <w:qFormat/>
    <w:rsid w:val="00B32490"/>
    <w:pPr>
      <w:keepNext/>
      <w:keepLines/>
      <w:numPr>
        <w:numId w:val="1"/>
      </w:numPr>
      <w:spacing w:before="240"/>
      <w:ind w:firstLine="0"/>
      <w:jc w:val="center"/>
      <w:outlineLvl w:val="0"/>
    </w:pPr>
    <w:rPr>
      <w:b/>
      <w:bCs/>
      <w:sz w:val="24"/>
      <w:szCs w:val="28"/>
    </w:rPr>
  </w:style>
  <w:style w:type="paragraph" w:styleId="2">
    <w:name w:val="heading 2"/>
    <w:basedOn w:val="a0"/>
    <w:next w:val="a0"/>
    <w:link w:val="20"/>
    <w:uiPriority w:val="9"/>
    <w:qFormat/>
    <w:rsid w:val="00FB784E"/>
    <w:pPr>
      <w:numPr>
        <w:ilvl w:val="1"/>
        <w:numId w:val="1"/>
      </w:numPr>
      <w:outlineLvl w:val="1"/>
    </w:pPr>
    <w:rPr>
      <w:bCs/>
      <w:szCs w:val="26"/>
    </w:rPr>
  </w:style>
  <w:style w:type="paragraph" w:styleId="3">
    <w:name w:val="heading 3"/>
    <w:basedOn w:val="a0"/>
    <w:next w:val="a0"/>
    <w:link w:val="30"/>
    <w:uiPriority w:val="9"/>
    <w:qFormat/>
    <w:rsid w:val="002C64AF"/>
    <w:pPr>
      <w:numPr>
        <w:ilvl w:val="2"/>
        <w:numId w:val="1"/>
      </w:numPr>
      <w:outlineLvl w:val="2"/>
    </w:pPr>
    <w:rPr>
      <w:bCs/>
    </w:rPr>
  </w:style>
  <w:style w:type="paragraph" w:styleId="4">
    <w:name w:val="heading 4"/>
    <w:basedOn w:val="a0"/>
    <w:next w:val="a0"/>
    <w:link w:val="40"/>
    <w:uiPriority w:val="9"/>
    <w:qFormat/>
    <w:rsid w:val="002C64AF"/>
    <w:pPr>
      <w:numPr>
        <w:ilvl w:val="3"/>
        <w:numId w:val="1"/>
      </w:numPr>
      <w:outlineLvl w:val="3"/>
    </w:pPr>
    <w:rPr>
      <w:bCs/>
      <w:iCs/>
    </w:rPr>
  </w:style>
  <w:style w:type="paragraph" w:styleId="5">
    <w:name w:val="heading 5"/>
    <w:basedOn w:val="a0"/>
    <w:next w:val="a0"/>
    <w:link w:val="50"/>
    <w:uiPriority w:val="9"/>
    <w:qFormat/>
    <w:rsid w:val="002C64AF"/>
    <w:pPr>
      <w:keepNext/>
      <w:keepLines/>
      <w:numPr>
        <w:ilvl w:val="4"/>
        <w:numId w:val="1"/>
      </w:numPr>
      <w:spacing w:before="200" w:after="0"/>
      <w:outlineLvl w:val="4"/>
    </w:pPr>
  </w:style>
  <w:style w:type="paragraph" w:styleId="6">
    <w:name w:val="heading 6"/>
    <w:basedOn w:val="a0"/>
    <w:next w:val="a0"/>
    <w:link w:val="60"/>
    <w:uiPriority w:val="9"/>
    <w:qFormat/>
    <w:rsid w:val="0098229F"/>
    <w:pPr>
      <w:keepNext/>
      <w:keepLines/>
      <w:numPr>
        <w:ilvl w:val="5"/>
        <w:numId w:val="1"/>
      </w:numPr>
      <w:spacing w:before="200" w:after="0"/>
      <w:outlineLvl w:val="5"/>
    </w:pPr>
    <w:rPr>
      <w:i/>
      <w:iCs/>
      <w:color w:val="243F60"/>
    </w:rPr>
  </w:style>
  <w:style w:type="paragraph" w:styleId="7">
    <w:name w:val="heading 7"/>
    <w:basedOn w:val="a0"/>
    <w:next w:val="a0"/>
    <w:link w:val="70"/>
    <w:uiPriority w:val="9"/>
    <w:qFormat/>
    <w:rsid w:val="0098229F"/>
    <w:pPr>
      <w:keepNext/>
      <w:keepLines/>
      <w:numPr>
        <w:ilvl w:val="6"/>
        <w:numId w:val="1"/>
      </w:numPr>
      <w:spacing w:before="200" w:after="0"/>
      <w:outlineLvl w:val="6"/>
    </w:pPr>
    <w:rPr>
      <w:i/>
      <w:iCs/>
      <w:color w:val="404040"/>
    </w:rPr>
  </w:style>
  <w:style w:type="paragraph" w:styleId="8">
    <w:name w:val="heading 8"/>
    <w:basedOn w:val="a0"/>
    <w:next w:val="a0"/>
    <w:link w:val="80"/>
    <w:uiPriority w:val="9"/>
    <w:qFormat/>
    <w:rsid w:val="0098229F"/>
    <w:pPr>
      <w:keepNext/>
      <w:keepLines/>
      <w:numPr>
        <w:ilvl w:val="7"/>
        <w:numId w:val="1"/>
      </w:numPr>
      <w:spacing w:before="200" w:after="0"/>
      <w:outlineLvl w:val="7"/>
    </w:pPr>
    <w:rPr>
      <w:color w:val="4F81BD"/>
      <w:szCs w:val="20"/>
    </w:rPr>
  </w:style>
  <w:style w:type="paragraph" w:styleId="9">
    <w:name w:val="heading 9"/>
    <w:basedOn w:val="a0"/>
    <w:next w:val="a0"/>
    <w:link w:val="90"/>
    <w:uiPriority w:val="9"/>
    <w:qFormat/>
    <w:rsid w:val="0098229F"/>
    <w:pPr>
      <w:keepNext/>
      <w:keepLines/>
      <w:numPr>
        <w:ilvl w:val="8"/>
        <w:numId w:val="1"/>
      </w:numPr>
      <w:spacing w:before="200" w:after="0"/>
      <w:outlineLvl w:val="8"/>
    </w:pPr>
    <w:rPr>
      <w:i/>
      <w:iCs/>
      <w:color w:val="40404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Normalunindented">
    <w:name w:val="Normal unindented"/>
    <w:aliases w:val="Обычный Без отступа"/>
    <w:qFormat/>
    <w:rsid w:val="0013305C"/>
    <w:pPr>
      <w:spacing w:before="120" w:after="120" w:line="276" w:lineRule="auto"/>
      <w:jc w:val="both"/>
    </w:pPr>
    <w:rPr>
      <w:sz w:val="22"/>
      <w:szCs w:val="22"/>
    </w:rPr>
  </w:style>
  <w:style w:type="paragraph" w:customStyle="1" w:styleId="heading1unnumbered">
    <w:name w:val="heading 1 unnumbered"/>
    <w:aliases w:val="Заголовок 1 Ненумерованный"/>
    <w:basedOn w:val="a0"/>
    <w:next w:val="a0"/>
    <w:uiPriority w:val="9"/>
    <w:qFormat/>
    <w:rsid w:val="00B32490"/>
    <w:pPr>
      <w:keepNext/>
      <w:keepLines/>
      <w:spacing w:before="240"/>
      <w:ind w:firstLine="0"/>
      <w:jc w:val="center"/>
      <w:outlineLvl w:val="0"/>
    </w:pPr>
    <w:rPr>
      <w:b/>
      <w:bCs/>
      <w:sz w:val="24"/>
      <w:szCs w:val="28"/>
    </w:rPr>
  </w:style>
  <w:style w:type="paragraph" w:customStyle="1" w:styleId="heading1normal">
    <w:name w:val="heading 1 normal"/>
    <w:aliases w:val="Заголовок 1 Обычный"/>
    <w:basedOn w:val="a0"/>
    <w:next w:val="a0"/>
    <w:uiPriority w:val="9"/>
    <w:qFormat/>
    <w:rsid w:val="00B32490"/>
    <w:pPr>
      <w:outlineLvl w:val="0"/>
    </w:pPr>
  </w:style>
  <w:style w:type="paragraph" w:customStyle="1" w:styleId="heading1normalunnumbered">
    <w:name w:val="heading 1 normal unnumbered"/>
    <w:aliases w:val="Заголовок 1 Обычный Ненумерованный"/>
    <w:basedOn w:val="a0"/>
    <w:next w:val="a0"/>
    <w:link w:val="10"/>
    <w:uiPriority w:val="9"/>
    <w:qFormat/>
    <w:rsid w:val="00B32490"/>
    <w:pPr>
      <w:outlineLvl w:val="0"/>
    </w:pPr>
  </w:style>
  <w:style w:type="character" w:customStyle="1" w:styleId="10">
    <w:name w:val="Заголовок 1 Знак"/>
    <w:basedOn w:val="a1"/>
    <w:link w:val="heading1normalunnumbered"/>
    <w:uiPriority w:val="9"/>
    <w:rsid w:val="00B32490"/>
    <w:rPr>
      <w:sz w:val="22"/>
      <w:szCs w:val="22"/>
    </w:rPr>
  </w:style>
  <w:style w:type="character" w:customStyle="1" w:styleId="20">
    <w:name w:val="Заголовок 2 Знак"/>
    <w:basedOn w:val="a1"/>
    <w:link w:val="2"/>
    <w:uiPriority w:val="9"/>
    <w:rsid w:val="00FB784E"/>
    <w:rPr>
      <w:rFonts w:ascii="Times New Roman" w:hAnsi="Times New Roman"/>
      <w:bCs/>
      <w:sz w:val="20"/>
      <w:szCs w:val="26"/>
      <w:lang w:val="ru-RU"/>
    </w:rPr>
  </w:style>
  <w:style w:type="character" w:customStyle="1" w:styleId="30">
    <w:name w:val="Заголовок 3 Знак"/>
    <w:basedOn w:val="a1"/>
    <w:link w:val="3"/>
    <w:uiPriority w:val="9"/>
    <w:rsid w:val="002C64AF"/>
    <w:rPr>
      <w:rFonts w:ascii="Times New Roman" w:hAnsi="Times New Roman"/>
      <w:bCs/>
      <w:sz w:val="20"/>
      <w:lang w:val="ru-RU"/>
    </w:rPr>
  </w:style>
  <w:style w:type="character" w:customStyle="1" w:styleId="40">
    <w:name w:val="Заголовок 4 Знак"/>
    <w:basedOn w:val="a1"/>
    <w:link w:val="4"/>
    <w:uiPriority w:val="9"/>
    <w:rsid w:val="002C64AF"/>
    <w:rPr>
      <w:rFonts w:ascii="Times New Roman" w:hAnsi="Times New Roman"/>
      <w:bCs/>
      <w:iCs/>
      <w:sz w:val="20"/>
      <w:lang w:val="ru-RU"/>
    </w:rPr>
  </w:style>
  <w:style w:type="character" w:customStyle="1" w:styleId="50">
    <w:name w:val="Заголовок 5 Знак"/>
    <w:basedOn w:val="a1"/>
    <w:link w:val="5"/>
    <w:uiPriority w:val="9"/>
    <w:semiHidden/>
    <w:rsid w:val="002C64AF"/>
    <w:rPr>
      <w:sz w:val="20"/>
      <w:lang w:val="ru-RU"/>
    </w:rPr>
  </w:style>
  <w:style w:type="character" w:customStyle="1" w:styleId="60">
    <w:name w:val="Заголовок 6 Знак"/>
    <w:basedOn w:val="a1"/>
    <w:link w:val="6"/>
    <w:uiPriority w:val="9"/>
    <w:semiHidden/>
    <w:rsid w:val="0098229F"/>
    <w:rPr>
      <w:i/>
      <w:iCs/>
      <w:color w:val="243F60"/>
      <w:sz w:val="20"/>
      <w:lang w:val="ru-RU"/>
    </w:rPr>
  </w:style>
  <w:style w:type="character" w:customStyle="1" w:styleId="70">
    <w:name w:val="Заголовок 7 Знак"/>
    <w:basedOn w:val="a1"/>
    <w:link w:val="7"/>
    <w:uiPriority w:val="9"/>
    <w:semiHidden/>
    <w:rsid w:val="0098229F"/>
    <w:rPr>
      <w:i/>
      <w:iCs/>
      <w:color w:val="404040"/>
      <w:sz w:val="20"/>
      <w:lang w:val="ru-RU"/>
    </w:rPr>
  </w:style>
  <w:style w:type="character" w:customStyle="1" w:styleId="80">
    <w:name w:val="Заголовок 8 Знак"/>
    <w:basedOn w:val="a1"/>
    <w:link w:val="8"/>
    <w:uiPriority w:val="9"/>
    <w:semiHidden/>
    <w:rsid w:val="0098229F"/>
    <w:rPr>
      <w:color w:val="4F81BD"/>
      <w:sz w:val="20"/>
      <w:szCs w:val="20"/>
      <w:lang w:val="ru-RU"/>
    </w:rPr>
  </w:style>
  <w:style w:type="character" w:customStyle="1" w:styleId="90">
    <w:name w:val="Заголовок 9 Знак"/>
    <w:basedOn w:val="a1"/>
    <w:link w:val="9"/>
    <w:uiPriority w:val="9"/>
    <w:semiHidden/>
    <w:rsid w:val="0098229F"/>
    <w:rPr>
      <w:i/>
      <w:iCs/>
      <w:color w:val="404040"/>
      <w:sz w:val="20"/>
      <w:szCs w:val="20"/>
      <w:lang w:val="ru-RU"/>
    </w:rPr>
  </w:style>
  <w:style w:type="paragraph" w:styleId="a4">
    <w:name w:val="caption"/>
    <w:basedOn w:val="a0"/>
    <w:next w:val="a0"/>
    <w:uiPriority w:val="35"/>
    <w:qFormat/>
    <w:rsid w:val="0098229F"/>
    <w:pPr>
      <w:spacing w:line="240" w:lineRule="auto"/>
    </w:pPr>
    <w:rPr>
      <w:b/>
      <w:bCs/>
      <w:color w:val="4F81BD"/>
      <w:sz w:val="18"/>
      <w:szCs w:val="18"/>
    </w:rPr>
  </w:style>
  <w:style w:type="paragraph" w:styleId="a5">
    <w:name w:val="Title"/>
    <w:aliases w:val="Текст сноски Знак"/>
    <w:basedOn w:val="a0"/>
    <w:next w:val="a0"/>
    <w:link w:val="a6"/>
    <w:uiPriority w:val="10"/>
    <w:qFormat/>
    <w:rsid w:val="00222923"/>
    <w:pPr>
      <w:keepNext/>
      <w:keepLines/>
      <w:spacing w:after="300" w:line="240" w:lineRule="auto"/>
      <w:ind w:firstLine="0"/>
      <w:contextualSpacing/>
      <w:jc w:val="center"/>
      <w:outlineLvl w:val="0"/>
    </w:pPr>
    <w:rPr>
      <w:b/>
      <w:spacing w:val="5"/>
      <w:kern w:val="28"/>
      <w:sz w:val="28"/>
      <w:szCs w:val="52"/>
    </w:rPr>
  </w:style>
  <w:style w:type="character" w:customStyle="1" w:styleId="a6">
    <w:name w:val="Название Знак"/>
    <w:aliases w:val="Текст сноски Знак Знак"/>
    <w:basedOn w:val="a1"/>
    <w:link w:val="a5"/>
    <w:uiPriority w:val="10"/>
    <w:rsid w:val="00222923"/>
    <w:rPr>
      <w:rFonts w:ascii="Times New Roman" w:hAnsi="Times New Roman"/>
      <w:b/>
      <w:spacing w:val="5"/>
      <w:kern w:val="28"/>
      <w:sz w:val="28"/>
      <w:szCs w:val="52"/>
    </w:rPr>
  </w:style>
  <w:style w:type="paragraph" w:styleId="a7">
    <w:name w:val="Subtitle"/>
    <w:basedOn w:val="a0"/>
    <w:next w:val="a0"/>
    <w:link w:val="a8"/>
    <w:uiPriority w:val="11"/>
    <w:qFormat/>
    <w:rsid w:val="0098229F"/>
    <w:pPr>
      <w:numPr>
        <w:ilvl w:val="1"/>
      </w:numPr>
      <w:ind w:firstLine="482"/>
    </w:pPr>
    <w:rPr>
      <w:i/>
      <w:iCs/>
      <w:color w:val="4F81BD"/>
      <w:spacing w:val="15"/>
      <w:sz w:val="24"/>
      <w:szCs w:val="24"/>
    </w:rPr>
  </w:style>
  <w:style w:type="character" w:customStyle="1" w:styleId="a8">
    <w:name w:val="Подзаголовок Знак"/>
    <w:basedOn w:val="a1"/>
    <w:link w:val="a7"/>
    <w:uiPriority w:val="11"/>
    <w:rsid w:val="0098229F"/>
    <w:rPr>
      <w:i/>
      <w:iCs/>
      <w:color w:val="4F81BD"/>
      <w:spacing w:val="15"/>
      <w:sz w:val="24"/>
      <w:szCs w:val="24"/>
    </w:rPr>
  </w:style>
  <w:style w:type="character" w:styleId="a9">
    <w:name w:val="Strong"/>
    <w:basedOn w:val="a1"/>
    <w:uiPriority w:val="22"/>
    <w:qFormat/>
    <w:rsid w:val="0098229F"/>
    <w:rPr>
      <w:b/>
      <w:bCs/>
    </w:rPr>
  </w:style>
  <w:style w:type="character" w:styleId="aa">
    <w:name w:val="Emphasis"/>
    <w:basedOn w:val="a1"/>
    <w:uiPriority w:val="20"/>
    <w:qFormat/>
    <w:rsid w:val="0098229F"/>
    <w:rPr>
      <w:i/>
      <w:iCs/>
    </w:rPr>
  </w:style>
  <w:style w:type="paragraph" w:styleId="ab">
    <w:name w:val="No Spacing"/>
    <w:uiPriority w:val="1"/>
    <w:qFormat/>
    <w:rsid w:val="0098229F"/>
    <w:rPr>
      <w:sz w:val="22"/>
      <w:szCs w:val="22"/>
    </w:rPr>
  </w:style>
  <w:style w:type="paragraph" w:styleId="ac">
    <w:name w:val="List Paragraph"/>
    <w:basedOn w:val="a0"/>
    <w:uiPriority w:val="34"/>
    <w:qFormat/>
    <w:rsid w:val="0098229F"/>
    <w:pPr>
      <w:contextualSpacing/>
      <w:jc w:val="left"/>
    </w:pPr>
  </w:style>
  <w:style w:type="paragraph" w:styleId="21">
    <w:name w:val="Quote"/>
    <w:basedOn w:val="a0"/>
    <w:next w:val="a0"/>
    <w:uiPriority w:val="29"/>
    <w:qFormat/>
    <w:rsid w:val="0098229F"/>
    <w:pPr>
      <w:pBdr>
        <w:left w:val="single" w:sz="24" w:space="10" w:color="999999"/>
      </w:pBdr>
      <w:spacing w:after="0"/>
      <w:ind w:left="964" w:firstLine="0"/>
    </w:pPr>
    <w:rPr>
      <w:i/>
      <w:iCs/>
      <w:color w:val="8064A2"/>
    </w:rPr>
  </w:style>
  <w:style w:type="paragraph" w:customStyle="1" w:styleId="DeletedPlaceholder">
    <w:name w:val="DeletedPlaceholder"/>
    <w:aliases w:val="Подстановка"/>
    <w:basedOn w:val="a0"/>
    <w:next w:val="a0"/>
    <w:link w:val="DeletedPlaceholder0"/>
    <w:uiPriority w:val="29"/>
    <w:qFormat/>
    <w:rsid w:val="00EB0599"/>
    <w:pPr>
      <w:pBdr>
        <w:left w:val="single" w:sz="24" w:space="10" w:color="999999"/>
      </w:pBdr>
      <w:spacing w:after="0"/>
      <w:ind w:left="964" w:firstLine="0"/>
    </w:pPr>
    <w:rPr>
      <w:i/>
      <w:iCs/>
      <w:color w:val="FF3F1F"/>
    </w:rPr>
  </w:style>
  <w:style w:type="character" w:customStyle="1" w:styleId="DeletedPlaceholder0">
    <w:name w:val="DeletedPlaceholder Знак"/>
    <w:basedOn w:val="a1"/>
    <w:link w:val="DeletedPlaceholder"/>
    <w:uiPriority w:val="29"/>
    <w:rsid w:val="00EB0599"/>
    <w:rPr>
      <w:rFonts w:ascii="Times New Roman" w:hAnsi="Times New Roman"/>
      <w:i/>
      <w:iCs/>
      <w:color w:val="FF3F1F"/>
    </w:rPr>
  </w:style>
  <w:style w:type="paragraph" w:customStyle="1" w:styleId="Warning">
    <w:name w:val="Warning"/>
    <w:aliases w:val="Предупреждение"/>
    <w:basedOn w:val="a0"/>
    <w:next w:val="a0"/>
    <w:link w:val="22"/>
    <w:uiPriority w:val="29"/>
    <w:qFormat/>
    <w:rsid w:val="0098229F"/>
    <w:pPr>
      <w:pBdr>
        <w:left w:val="single" w:sz="24" w:space="10" w:color="999999"/>
      </w:pBdr>
      <w:spacing w:after="0"/>
      <w:ind w:left="964" w:firstLine="0"/>
    </w:pPr>
    <w:rPr>
      <w:i/>
      <w:iCs/>
      <w:color w:val="E36C0A"/>
    </w:rPr>
  </w:style>
  <w:style w:type="paragraph" w:customStyle="1" w:styleId="QuoteMargin">
    <w:name w:val="QuoteMargin"/>
    <w:aliases w:val="Предупреждение Отступ"/>
    <w:qFormat/>
    <w:rsid w:val="0013305C"/>
    <w:pPr>
      <w:spacing w:before="120" w:line="276" w:lineRule="auto"/>
      <w:ind w:firstLine="482"/>
      <w:jc w:val="both"/>
    </w:pPr>
    <w:rPr>
      <w:sz w:val="22"/>
      <w:szCs w:val="22"/>
    </w:rPr>
  </w:style>
  <w:style w:type="character" w:customStyle="1" w:styleId="22">
    <w:name w:val="Цитата 2 Знак"/>
    <w:basedOn w:val="a1"/>
    <w:link w:val="Warning"/>
    <w:uiPriority w:val="29"/>
    <w:rsid w:val="0098229F"/>
    <w:rPr>
      <w:i/>
      <w:iCs/>
      <w:color w:val="000000"/>
    </w:rPr>
  </w:style>
  <w:style w:type="paragraph" w:styleId="ad">
    <w:name w:val="Intense Quote"/>
    <w:basedOn w:val="a0"/>
    <w:next w:val="a0"/>
    <w:link w:val="ae"/>
    <w:uiPriority w:val="30"/>
    <w:qFormat/>
    <w:rsid w:val="0098229F"/>
    <w:pPr>
      <w:pBdr>
        <w:bottom w:val="single" w:sz="4" w:space="4" w:color="4F81BD"/>
      </w:pBdr>
      <w:spacing w:before="200" w:after="0"/>
      <w:ind w:left="936" w:right="936"/>
    </w:pPr>
    <w:rPr>
      <w:b/>
      <w:bCs/>
      <w:i/>
      <w:iCs/>
      <w:color w:val="4F81BD"/>
    </w:rPr>
  </w:style>
  <w:style w:type="character" w:customStyle="1" w:styleId="ae">
    <w:name w:val="Выделенная цитата Знак"/>
    <w:basedOn w:val="a1"/>
    <w:link w:val="ad"/>
    <w:uiPriority w:val="30"/>
    <w:rsid w:val="0098229F"/>
    <w:rPr>
      <w:b/>
      <w:bCs/>
      <w:i/>
      <w:iCs/>
      <w:color w:val="4F81BD"/>
    </w:rPr>
  </w:style>
  <w:style w:type="character" w:styleId="af">
    <w:name w:val="Subtle Emphasis"/>
    <w:basedOn w:val="a1"/>
    <w:uiPriority w:val="19"/>
    <w:qFormat/>
    <w:rsid w:val="0098229F"/>
    <w:rPr>
      <w:i/>
      <w:iCs/>
      <w:color w:val="808080"/>
    </w:rPr>
  </w:style>
  <w:style w:type="character" w:styleId="af0">
    <w:name w:val="Intense Emphasis"/>
    <w:basedOn w:val="a1"/>
    <w:uiPriority w:val="21"/>
    <w:qFormat/>
    <w:rsid w:val="0098229F"/>
    <w:rPr>
      <w:b/>
      <w:bCs/>
      <w:i/>
      <w:iCs/>
      <w:color w:val="4F81BD"/>
    </w:rPr>
  </w:style>
  <w:style w:type="character" w:styleId="af1">
    <w:name w:val="Subtle Reference"/>
    <w:basedOn w:val="a1"/>
    <w:uiPriority w:val="31"/>
    <w:qFormat/>
    <w:rsid w:val="0098229F"/>
    <w:rPr>
      <w:smallCaps/>
      <w:color w:val="C0504D"/>
      <w:u w:val="single"/>
    </w:rPr>
  </w:style>
  <w:style w:type="character" w:styleId="af2">
    <w:name w:val="Intense Reference"/>
    <w:basedOn w:val="a1"/>
    <w:uiPriority w:val="32"/>
    <w:qFormat/>
    <w:rsid w:val="0098229F"/>
    <w:rPr>
      <w:b/>
      <w:bCs/>
      <w:smallCaps/>
      <w:color w:val="C0504D"/>
      <w:spacing w:val="5"/>
      <w:u w:val="single"/>
    </w:rPr>
  </w:style>
  <w:style w:type="character" w:styleId="af3">
    <w:name w:val="Book Title"/>
    <w:basedOn w:val="a1"/>
    <w:uiPriority w:val="33"/>
    <w:qFormat/>
    <w:rsid w:val="0098229F"/>
    <w:rPr>
      <w:b/>
      <w:bCs/>
      <w:smallCaps/>
      <w:spacing w:val="5"/>
    </w:rPr>
  </w:style>
  <w:style w:type="paragraph" w:styleId="af4">
    <w:name w:val="TOC Heading"/>
    <w:basedOn w:val="1"/>
    <w:next w:val="a0"/>
    <w:uiPriority w:val="39"/>
    <w:qFormat/>
    <w:rsid w:val="0098229F"/>
    <w:pPr>
      <w:outlineLvl w:val="9"/>
    </w:pPr>
  </w:style>
  <w:style w:type="paragraph" w:styleId="af5">
    <w:name w:val="Document Map"/>
    <w:basedOn w:val="a0"/>
    <w:link w:val="af6"/>
    <w:uiPriority w:val="99"/>
    <w:semiHidden/>
    <w:unhideWhenUsed/>
    <w:rsid w:val="00222923"/>
    <w:pPr>
      <w:spacing w:after="0" w:line="240" w:lineRule="auto"/>
    </w:pPr>
    <w:rPr>
      <w:rFonts w:ascii="Tahoma" w:hAnsi="Tahoma" w:cs="Tahoma"/>
      <w:sz w:val="16"/>
      <w:szCs w:val="16"/>
    </w:rPr>
  </w:style>
  <w:style w:type="character" w:customStyle="1" w:styleId="af6">
    <w:name w:val="Схема документа Знак"/>
    <w:basedOn w:val="a1"/>
    <w:link w:val="af5"/>
    <w:uiPriority w:val="99"/>
    <w:semiHidden/>
    <w:rsid w:val="00222923"/>
    <w:rPr>
      <w:rFonts w:ascii="Tahoma" w:hAnsi="Tahoma" w:cs="Tahoma"/>
      <w:sz w:val="16"/>
      <w:szCs w:val="16"/>
    </w:rPr>
  </w:style>
  <w:style w:type="paragraph" w:styleId="af7">
    <w:name w:val="header"/>
    <w:basedOn w:val="a0"/>
    <w:link w:val="af8"/>
    <w:uiPriority w:val="99"/>
    <w:semiHidden/>
    <w:unhideWhenUsed/>
    <w:rsid w:val="00256A2F"/>
    <w:pPr>
      <w:tabs>
        <w:tab w:val="center" w:pos="4677"/>
        <w:tab w:val="right" w:pos="9355"/>
      </w:tabs>
      <w:spacing w:before="0" w:after="0" w:line="240" w:lineRule="auto"/>
      <w:jc w:val="center"/>
    </w:pPr>
    <w:rPr>
      <w:sz w:val="16"/>
      <w:szCs w:val="20"/>
    </w:rPr>
  </w:style>
  <w:style w:type="character" w:customStyle="1" w:styleId="af8">
    <w:name w:val="Верхний колонтитул Знак"/>
    <w:basedOn w:val="a1"/>
    <w:link w:val="af7"/>
    <w:uiPriority w:val="99"/>
    <w:semiHidden/>
    <w:rsid w:val="00256A2F"/>
    <w:rPr>
      <w:rFonts w:ascii="Times New Roman" w:hAnsi="Times New Roman"/>
      <w:sz w:val="16"/>
      <w:lang w:val="ru-RU"/>
    </w:rPr>
  </w:style>
  <w:style w:type="paragraph" w:styleId="af9">
    <w:name w:val="footer"/>
    <w:basedOn w:val="a0"/>
    <w:link w:val="afa"/>
    <w:uiPriority w:val="99"/>
    <w:semiHidden/>
    <w:unhideWhenUsed/>
    <w:rsid w:val="00256A2F"/>
    <w:pPr>
      <w:tabs>
        <w:tab w:val="center" w:pos="4677"/>
        <w:tab w:val="right" w:pos="9355"/>
      </w:tabs>
      <w:spacing w:before="0" w:after="0" w:line="240" w:lineRule="auto"/>
      <w:jc w:val="center"/>
    </w:pPr>
    <w:rPr>
      <w:sz w:val="16"/>
      <w:szCs w:val="20"/>
    </w:rPr>
  </w:style>
  <w:style w:type="character" w:customStyle="1" w:styleId="afa">
    <w:name w:val="Нижний колонтитул Знак"/>
    <w:basedOn w:val="a1"/>
    <w:link w:val="af9"/>
    <w:uiPriority w:val="99"/>
    <w:semiHidden/>
    <w:rsid w:val="00256A2F"/>
    <w:rPr>
      <w:rFonts w:ascii="Times New Roman" w:hAnsi="Times New Roman"/>
      <w:sz w:val="16"/>
      <w:lang w:val="ru-RU"/>
    </w:rPr>
  </w:style>
  <w:style w:type="character" w:styleId="afb">
    <w:name w:val="footnote reference"/>
    <w:basedOn w:val="a1"/>
    <w:rsid w:val="00F06394"/>
    <w:rPr>
      <w:vertAlign w:val="superscript"/>
    </w:rPr>
  </w:style>
  <w:style w:type="paragraph" w:styleId="afc">
    <w:name w:val="footnote text"/>
    <w:basedOn w:val="a0"/>
    <w:rsid w:val="00F06394"/>
    <w:pPr>
      <w:spacing w:line="216" w:lineRule="auto"/>
    </w:pPr>
    <w:rPr>
      <w:sz w:val="20"/>
      <w:szCs w:val="20"/>
    </w:rPr>
  </w:style>
  <w:style w:type="paragraph" w:customStyle="1" w:styleId="footnotetextunindented">
    <w:name w:val="footnote text unindented"/>
    <w:aliases w:val="Текст сноски Без отступа"/>
    <w:basedOn w:val="Normalunindented"/>
    <w:rsid w:val="00F06394"/>
    <w:pPr>
      <w:spacing w:line="216" w:lineRule="auto"/>
    </w:pPr>
    <w:rPr>
      <w:sz w:val="20"/>
      <w:szCs w:val="20"/>
    </w:rPr>
  </w:style>
  <w:style w:type="paragraph" w:customStyle="1" w:styleId="listfootnotetext">
    <w:name w:val="list footnote text"/>
    <w:aliases w:val="Текст сноски Абзац списка"/>
    <w:basedOn w:val="ac"/>
    <w:rsid w:val="00F06394"/>
    <w:pPr>
      <w:spacing w:line="216" w:lineRule="auto"/>
    </w:pPr>
    <w:rPr>
      <w:sz w:val="20"/>
      <w:szCs w:val="20"/>
    </w:rPr>
  </w:style>
  <w:style w:type="character" w:styleId="afd">
    <w:name w:val="Hyperlink"/>
    <w:unhideWhenUsed/>
    <w:rsid w:val="009626D8"/>
    <w:rPr>
      <w:color w:val="0000FF"/>
      <w:u w:val="single"/>
    </w:rPr>
  </w:style>
  <w:style w:type="character" w:customStyle="1" w:styleId="afe">
    <w:name w:val="Гипертекстовая ссылка"/>
    <w:basedOn w:val="a1"/>
    <w:uiPriority w:val="99"/>
    <w:rsid w:val="00C12B19"/>
    <w:rPr>
      <w:rFonts w:cs="Times New Roman"/>
      <w:b/>
      <w:color w:val="106BBE"/>
    </w:rPr>
  </w:style>
  <w:style w:type="paragraph" w:styleId="a">
    <w:name w:val="List Bullet"/>
    <w:basedOn w:val="a0"/>
    <w:uiPriority w:val="99"/>
    <w:unhideWhenUsed/>
    <w:rsid w:val="003D5990"/>
    <w:pPr>
      <w:numPr>
        <w:numId w:val="35"/>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39" w:unhideWhenUsed="0" w:qFormat="1"/>
    <w:lsdException w:name="caption" w:semiHidden="0" w:uiPriority="35" w:unhideWhenUsed="0" w:qFormat="1"/>
    <w:lsdException w:name="footnote reference" w:semiHidden="0" w:uiPriority="39"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0">
    <w:name w:val="Normal"/>
    <w:qFormat/>
    <w:rsid w:val="0013305C"/>
    <w:pPr>
      <w:spacing w:before="120" w:after="120" w:line="276" w:lineRule="auto"/>
      <w:ind w:firstLine="482"/>
      <w:jc w:val="both"/>
    </w:pPr>
    <w:rPr>
      <w:sz w:val="22"/>
      <w:szCs w:val="22"/>
    </w:rPr>
  </w:style>
  <w:style w:type="paragraph" w:styleId="1">
    <w:name w:val="heading 1"/>
    <w:basedOn w:val="a0"/>
    <w:next w:val="a0"/>
    <w:uiPriority w:val="9"/>
    <w:qFormat/>
    <w:rsid w:val="00B32490"/>
    <w:pPr>
      <w:keepNext/>
      <w:keepLines/>
      <w:numPr>
        <w:numId w:val="1"/>
      </w:numPr>
      <w:spacing w:before="240"/>
      <w:ind w:firstLine="0"/>
      <w:jc w:val="center"/>
      <w:outlineLvl w:val="0"/>
    </w:pPr>
    <w:rPr>
      <w:b/>
      <w:bCs/>
      <w:sz w:val="24"/>
      <w:szCs w:val="28"/>
    </w:rPr>
  </w:style>
  <w:style w:type="paragraph" w:styleId="2">
    <w:name w:val="heading 2"/>
    <w:basedOn w:val="a0"/>
    <w:next w:val="a0"/>
    <w:link w:val="20"/>
    <w:uiPriority w:val="9"/>
    <w:qFormat/>
    <w:rsid w:val="00FB784E"/>
    <w:pPr>
      <w:numPr>
        <w:ilvl w:val="1"/>
        <w:numId w:val="1"/>
      </w:numPr>
      <w:outlineLvl w:val="1"/>
    </w:pPr>
    <w:rPr>
      <w:bCs/>
      <w:szCs w:val="26"/>
    </w:rPr>
  </w:style>
  <w:style w:type="paragraph" w:styleId="3">
    <w:name w:val="heading 3"/>
    <w:basedOn w:val="a0"/>
    <w:next w:val="a0"/>
    <w:link w:val="30"/>
    <w:uiPriority w:val="9"/>
    <w:qFormat/>
    <w:rsid w:val="002C64AF"/>
    <w:pPr>
      <w:numPr>
        <w:ilvl w:val="2"/>
        <w:numId w:val="1"/>
      </w:numPr>
      <w:outlineLvl w:val="2"/>
    </w:pPr>
    <w:rPr>
      <w:bCs/>
    </w:rPr>
  </w:style>
  <w:style w:type="paragraph" w:styleId="4">
    <w:name w:val="heading 4"/>
    <w:basedOn w:val="a0"/>
    <w:next w:val="a0"/>
    <w:link w:val="40"/>
    <w:uiPriority w:val="9"/>
    <w:qFormat/>
    <w:rsid w:val="002C64AF"/>
    <w:pPr>
      <w:numPr>
        <w:ilvl w:val="3"/>
        <w:numId w:val="1"/>
      </w:numPr>
      <w:outlineLvl w:val="3"/>
    </w:pPr>
    <w:rPr>
      <w:bCs/>
      <w:iCs/>
    </w:rPr>
  </w:style>
  <w:style w:type="paragraph" w:styleId="5">
    <w:name w:val="heading 5"/>
    <w:basedOn w:val="a0"/>
    <w:next w:val="a0"/>
    <w:link w:val="50"/>
    <w:uiPriority w:val="9"/>
    <w:qFormat/>
    <w:rsid w:val="002C64AF"/>
    <w:pPr>
      <w:keepNext/>
      <w:keepLines/>
      <w:numPr>
        <w:ilvl w:val="4"/>
        <w:numId w:val="1"/>
      </w:numPr>
      <w:spacing w:before="200" w:after="0"/>
      <w:outlineLvl w:val="4"/>
    </w:pPr>
  </w:style>
  <w:style w:type="paragraph" w:styleId="6">
    <w:name w:val="heading 6"/>
    <w:basedOn w:val="a0"/>
    <w:next w:val="a0"/>
    <w:link w:val="60"/>
    <w:uiPriority w:val="9"/>
    <w:qFormat/>
    <w:rsid w:val="0098229F"/>
    <w:pPr>
      <w:keepNext/>
      <w:keepLines/>
      <w:numPr>
        <w:ilvl w:val="5"/>
        <w:numId w:val="1"/>
      </w:numPr>
      <w:spacing w:before="200" w:after="0"/>
      <w:outlineLvl w:val="5"/>
    </w:pPr>
    <w:rPr>
      <w:i/>
      <w:iCs/>
      <w:color w:val="243F60"/>
    </w:rPr>
  </w:style>
  <w:style w:type="paragraph" w:styleId="7">
    <w:name w:val="heading 7"/>
    <w:basedOn w:val="a0"/>
    <w:next w:val="a0"/>
    <w:link w:val="70"/>
    <w:uiPriority w:val="9"/>
    <w:qFormat/>
    <w:rsid w:val="0098229F"/>
    <w:pPr>
      <w:keepNext/>
      <w:keepLines/>
      <w:numPr>
        <w:ilvl w:val="6"/>
        <w:numId w:val="1"/>
      </w:numPr>
      <w:spacing w:before="200" w:after="0"/>
      <w:outlineLvl w:val="6"/>
    </w:pPr>
    <w:rPr>
      <w:i/>
      <w:iCs/>
      <w:color w:val="404040"/>
    </w:rPr>
  </w:style>
  <w:style w:type="paragraph" w:styleId="8">
    <w:name w:val="heading 8"/>
    <w:basedOn w:val="a0"/>
    <w:next w:val="a0"/>
    <w:link w:val="80"/>
    <w:uiPriority w:val="9"/>
    <w:qFormat/>
    <w:rsid w:val="0098229F"/>
    <w:pPr>
      <w:keepNext/>
      <w:keepLines/>
      <w:numPr>
        <w:ilvl w:val="7"/>
        <w:numId w:val="1"/>
      </w:numPr>
      <w:spacing w:before="200" w:after="0"/>
      <w:outlineLvl w:val="7"/>
    </w:pPr>
    <w:rPr>
      <w:color w:val="4F81BD"/>
      <w:szCs w:val="20"/>
    </w:rPr>
  </w:style>
  <w:style w:type="paragraph" w:styleId="9">
    <w:name w:val="heading 9"/>
    <w:basedOn w:val="a0"/>
    <w:next w:val="a0"/>
    <w:link w:val="90"/>
    <w:uiPriority w:val="9"/>
    <w:qFormat/>
    <w:rsid w:val="0098229F"/>
    <w:pPr>
      <w:keepNext/>
      <w:keepLines/>
      <w:numPr>
        <w:ilvl w:val="8"/>
        <w:numId w:val="1"/>
      </w:numPr>
      <w:spacing w:before="200" w:after="0"/>
      <w:outlineLvl w:val="8"/>
    </w:pPr>
    <w:rPr>
      <w:i/>
      <w:iCs/>
      <w:color w:val="40404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Normalunindented">
    <w:name w:val="Normal unindented"/>
    <w:aliases w:val="Обычный Без отступа"/>
    <w:qFormat/>
    <w:rsid w:val="0013305C"/>
    <w:pPr>
      <w:spacing w:before="120" w:after="120" w:line="276" w:lineRule="auto"/>
      <w:jc w:val="both"/>
    </w:pPr>
    <w:rPr>
      <w:sz w:val="22"/>
      <w:szCs w:val="22"/>
    </w:rPr>
  </w:style>
  <w:style w:type="paragraph" w:customStyle="1" w:styleId="heading1unnumbered">
    <w:name w:val="heading 1 unnumbered"/>
    <w:aliases w:val="Заголовок 1 Ненумерованный"/>
    <w:basedOn w:val="a0"/>
    <w:next w:val="a0"/>
    <w:uiPriority w:val="9"/>
    <w:qFormat/>
    <w:rsid w:val="00B32490"/>
    <w:pPr>
      <w:keepNext/>
      <w:keepLines/>
      <w:spacing w:before="240"/>
      <w:ind w:firstLine="0"/>
      <w:jc w:val="center"/>
      <w:outlineLvl w:val="0"/>
    </w:pPr>
    <w:rPr>
      <w:b/>
      <w:bCs/>
      <w:sz w:val="24"/>
      <w:szCs w:val="28"/>
    </w:rPr>
  </w:style>
  <w:style w:type="paragraph" w:customStyle="1" w:styleId="heading1normal">
    <w:name w:val="heading 1 normal"/>
    <w:aliases w:val="Заголовок 1 Обычный"/>
    <w:basedOn w:val="a0"/>
    <w:next w:val="a0"/>
    <w:uiPriority w:val="9"/>
    <w:qFormat/>
    <w:rsid w:val="00B32490"/>
    <w:pPr>
      <w:outlineLvl w:val="0"/>
    </w:pPr>
  </w:style>
  <w:style w:type="paragraph" w:customStyle="1" w:styleId="heading1normalunnumbered">
    <w:name w:val="heading 1 normal unnumbered"/>
    <w:aliases w:val="Заголовок 1 Обычный Ненумерованный"/>
    <w:basedOn w:val="a0"/>
    <w:next w:val="a0"/>
    <w:link w:val="10"/>
    <w:uiPriority w:val="9"/>
    <w:qFormat/>
    <w:rsid w:val="00B32490"/>
    <w:pPr>
      <w:outlineLvl w:val="0"/>
    </w:pPr>
  </w:style>
  <w:style w:type="character" w:customStyle="1" w:styleId="10">
    <w:name w:val="Заголовок 1 Знак"/>
    <w:basedOn w:val="a1"/>
    <w:link w:val="heading1normalunnumbered"/>
    <w:uiPriority w:val="9"/>
    <w:rsid w:val="00B32490"/>
    <w:rPr>
      <w:sz w:val="22"/>
      <w:szCs w:val="22"/>
    </w:rPr>
  </w:style>
  <w:style w:type="character" w:customStyle="1" w:styleId="20">
    <w:name w:val="Заголовок 2 Знак"/>
    <w:basedOn w:val="a1"/>
    <w:link w:val="2"/>
    <w:uiPriority w:val="9"/>
    <w:rsid w:val="00FB784E"/>
    <w:rPr>
      <w:rFonts w:ascii="Times New Roman" w:hAnsi="Times New Roman"/>
      <w:bCs/>
      <w:sz w:val="20"/>
      <w:szCs w:val="26"/>
      <w:lang w:val="ru-RU"/>
    </w:rPr>
  </w:style>
  <w:style w:type="character" w:customStyle="1" w:styleId="30">
    <w:name w:val="Заголовок 3 Знак"/>
    <w:basedOn w:val="a1"/>
    <w:link w:val="3"/>
    <w:uiPriority w:val="9"/>
    <w:rsid w:val="002C64AF"/>
    <w:rPr>
      <w:rFonts w:ascii="Times New Roman" w:hAnsi="Times New Roman"/>
      <w:bCs/>
      <w:sz w:val="20"/>
      <w:lang w:val="ru-RU"/>
    </w:rPr>
  </w:style>
  <w:style w:type="character" w:customStyle="1" w:styleId="40">
    <w:name w:val="Заголовок 4 Знак"/>
    <w:basedOn w:val="a1"/>
    <w:link w:val="4"/>
    <w:uiPriority w:val="9"/>
    <w:rsid w:val="002C64AF"/>
    <w:rPr>
      <w:rFonts w:ascii="Times New Roman" w:hAnsi="Times New Roman"/>
      <w:bCs/>
      <w:iCs/>
      <w:sz w:val="20"/>
      <w:lang w:val="ru-RU"/>
    </w:rPr>
  </w:style>
  <w:style w:type="character" w:customStyle="1" w:styleId="50">
    <w:name w:val="Заголовок 5 Знак"/>
    <w:basedOn w:val="a1"/>
    <w:link w:val="5"/>
    <w:uiPriority w:val="9"/>
    <w:semiHidden/>
    <w:rsid w:val="002C64AF"/>
    <w:rPr>
      <w:sz w:val="20"/>
      <w:lang w:val="ru-RU"/>
    </w:rPr>
  </w:style>
  <w:style w:type="character" w:customStyle="1" w:styleId="60">
    <w:name w:val="Заголовок 6 Знак"/>
    <w:basedOn w:val="a1"/>
    <w:link w:val="6"/>
    <w:uiPriority w:val="9"/>
    <w:semiHidden/>
    <w:rsid w:val="0098229F"/>
    <w:rPr>
      <w:i/>
      <w:iCs/>
      <w:color w:val="243F60"/>
      <w:sz w:val="20"/>
      <w:lang w:val="ru-RU"/>
    </w:rPr>
  </w:style>
  <w:style w:type="character" w:customStyle="1" w:styleId="70">
    <w:name w:val="Заголовок 7 Знак"/>
    <w:basedOn w:val="a1"/>
    <w:link w:val="7"/>
    <w:uiPriority w:val="9"/>
    <w:semiHidden/>
    <w:rsid w:val="0098229F"/>
    <w:rPr>
      <w:i/>
      <w:iCs/>
      <w:color w:val="404040"/>
      <w:sz w:val="20"/>
      <w:lang w:val="ru-RU"/>
    </w:rPr>
  </w:style>
  <w:style w:type="character" w:customStyle="1" w:styleId="80">
    <w:name w:val="Заголовок 8 Знак"/>
    <w:basedOn w:val="a1"/>
    <w:link w:val="8"/>
    <w:uiPriority w:val="9"/>
    <w:semiHidden/>
    <w:rsid w:val="0098229F"/>
    <w:rPr>
      <w:color w:val="4F81BD"/>
      <w:sz w:val="20"/>
      <w:szCs w:val="20"/>
      <w:lang w:val="ru-RU"/>
    </w:rPr>
  </w:style>
  <w:style w:type="character" w:customStyle="1" w:styleId="90">
    <w:name w:val="Заголовок 9 Знак"/>
    <w:basedOn w:val="a1"/>
    <w:link w:val="9"/>
    <w:uiPriority w:val="9"/>
    <w:semiHidden/>
    <w:rsid w:val="0098229F"/>
    <w:rPr>
      <w:i/>
      <w:iCs/>
      <w:color w:val="404040"/>
      <w:sz w:val="20"/>
      <w:szCs w:val="20"/>
      <w:lang w:val="ru-RU"/>
    </w:rPr>
  </w:style>
  <w:style w:type="paragraph" w:styleId="a4">
    <w:name w:val="caption"/>
    <w:basedOn w:val="a0"/>
    <w:next w:val="a0"/>
    <w:uiPriority w:val="35"/>
    <w:qFormat/>
    <w:rsid w:val="0098229F"/>
    <w:pPr>
      <w:spacing w:line="240" w:lineRule="auto"/>
    </w:pPr>
    <w:rPr>
      <w:b/>
      <w:bCs/>
      <w:color w:val="4F81BD"/>
      <w:sz w:val="18"/>
      <w:szCs w:val="18"/>
    </w:rPr>
  </w:style>
  <w:style w:type="paragraph" w:styleId="a5">
    <w:name w:val="Title"/>
    <w:aliases w:val="Текст сноски Знак"/>
    <w:basedOn w:val="a0"/>
    <w:next w:val="a0"/>
    <w:link w:val="a6"/>
    <w:uiPriority w:val="10"/>
    <w:qFormat/>
    <w:rsid w:val="00222923"/>
    <w:pPr>
      <w:keepNext/>
      <w:keepLines/>
      <w:spacing w:after="300" w:line="240" w:lineRule="auto"/>
      <w:ind w:firstLine="0"/>
      <w:contextualSpacing/>
      <w:jc w:val="center"/>
      <w:outlineLvl w:val="0"/>
    </w:pPr>
    <w:rPr>
      <w:b/>
      <w:spacing w:val="5"/>
      <w:kern w:val="28"/>
      <w:sz w:val="28"/>
      <w:szCs w:val="52"/>
    </w:rPr>
  </w:style>
  <w:style w:type="character" w:customStyle="1" w:styleId="a6">
    <w:name w:val="Название Знак"/>
    <w:aliases w:val="Текст сноски Знак Знак"/>
    <w:basedOn w:val="a1"/>
    <w:link w:val="a5"/>
    <w:uiPriority w:val="10"/>
    <w:rsid w:val="00222923"/>
    <w:rPr>
      <w:rFonts w:ascii="Times New Roman" w:hAnsi="Times New Roman"/>
      <w:b/>
      <w:spacing w:val="5"/>
      <w:kern w:val="28"/>
      <w:sz w:val="28"/>
      <w:szCs w:val="52"/>
    </w:rPr>
  </w:style>
  <w:style w:type="paragraph" w:styleId="a7">
    <w:name w:val="Subtitle"/>
    <w:basedOn w:val="a0"/>
    <w:next w:val="a0"/>
    <w:link w:val="a8"/>
    <w:uiPriority w:val="11"/>
    <w:qFormat/>
    <w:rsid w:val="0098229F"/>
    <w:pPr>
      <w:numPr>
        <w:ilvl w:val="1"/>
      </w:numPr>
      <w:ind w:firstLine="482"/>
    </w:pPr>
    <w:rPr>
      <w:i/>
      <w:iCs/>
      <w:color w:val="4F81BD"/>
      <w:spacing w:val="15"/>
      <w:sz w:val="24"/>
      <w:szCs w:val="24"/>
    </w:rPr>
  </w:style>
  <w:style w:type="character" w:customStyle="1" w:styleId="a8">
    <w:name w:val="Подзаголовок Знак"/>
    <w:basedOn w:val="a1"/>
    <w:link w:val="a7"/>
    <w:uiPriority w:val="11"/>
    <w:rsid w:val="0098229F"/>
    <w:rPr>
      <w:i/>
      <w:iCs/>
      <w:color w:val="4F81BD"/>
      <w:spacing w:val="15"/>
      <w:sz w:val="24"/>
      <w:szCs w:val="24"/>
    </w:rPr>
  </w:style>
  <w:style w:type="character" w:styleId="a9">
    <w:name w:val="Strong"/>
    <w:basedOn w:val="a1"/>
    <w:uiPriority w:val="22"/>
    <w:qFormat/>
    <w:rsid w:val="0098229F"/>
    <w:rPr>
      <w:b/>
      <w:bCs/>
    </w:rPr>
  </w:style>
  <w:style w:type="character" w:styleId="aa">
    <w:name w:val="Emphasis"/>
    <w:basedOn w:val="a1"/>
    <w:uiPriority w:val="20"/>
    <w:qFormat/>
    <w:rsid w:val="0098229F"/>
    <w:rPr>
      <w:i/>
      <w:iCs/>
    </w:rPr>
  </w:style>
  <w:style w:type="paragraph" w:styleId="ab">
    <w:name w:val="No Spacing"/>
    <w:uiPriority w:val="1"/>
    <w:qFormat/>
    <w:rsid w:val="0098229F"/>
    <w:rPr>
      <w:sz w:val="22"/>
      <w:szCs w:val="22"/>
    </w:rPr>
  </w:style>
  <w:style w:type="paragraph" w:styleId="ac">
    <w:name w:val="List Paragraph"/>
    <w:basedOn w:val="a0"/>
    <w:uiPriority w:val="34"/>
    <w:qFormat/>
    <w:rsid w:val="0098229F"/>
    <w:pPr>
      <w:contextualSpacing/>
      <w:jc w:val="left"/>
    </w:pPr>
  </w:style>
  <w:style w:type="paragraph" w:styleId="21">
    <w:name w:val="Quote"/>
    <w:basedOn w:val="a0"/>
    <w:next w:val="a0"/>
    <w:uiPriority w:val="29"/>
    <w:qFormat/>
    <w:rsid w:val="0098229F"/>
    <w:pPr>
      <w:pBdr>
        <w:left w:val="single" w:sz="24" w:space="10" w:color="999999"/>
      </w:pBdr>
      <w:spacing w:after="0"/>
      <w:ind w:left="964" w:firstLine="0"/>
    </w:pPr>
    <w:rPr>
      <w:i/>
      <w:iCs/>
      <w:color w:val="8064A2"/>
    </w:rPr>
  </w:style>
  <w:style w:type="paragraph" w:customStyle="1" w:styleId="DeletedPlaceholder">
    <w:name w:val="DeletedPlaceholder"/>
    <w:aliases w:val="Подстановка"/>
    <w:basedOn w:val="a0"/>
    <w:next w:val="a0"/>
    <w:link w:val="DeletedPlaceholder0"/>
    <w:uiPriority w:val="29"/>
    <w:qFormat/>
    <w:rsid w:val="00EB0599"/>
    <w:pPr>
      <w:pBdr>
        <w:left w:val="single" w:sz="24" w:space="10" w:color="999999"/>
      </w:pBdr>
      <w:spacing w:after="0"/>
      <w:ind w:left="964" w:firstLine="0"/>
    </w:pPr>
    <w:rPr>
      <w:i/>
      <w:iCs/>
      <w:color w:val="FF3F1F"/>
    </w:rPr>
  </w:style>
  <w:style w:type="character" w:customStyle="1" w:styleId="DeletedPlaceholder0">
    <w:name w:val="DeletedPlaceholder Знак"/>
    <w:basedOn w:val="a1"/>
    <w:link w:val="DeletedPlaceholder"/>
    <w:uiPriority w:val="29"/>
    <w:rsid w:val="00EB0599"/>
    <w:rPr>
      <w:rFonts w:ascii="Times New Roman" w:hAnsi="Times New Roman"/>
      <w:i/>
      <w:iCs/>
      <w:color w:val="FF3F1F"/>
    </w:rPr>
  </w:style>
  <w:style w:type="paragraph" w:customStyle="1" w:styleId="Warning">
    <w:name w:val="Warning"/>
    <w:aliases w:val="Предупреждение"/>
    <w:basedOn w:val="a0"/>
    <w:next w:val="a0"/>
    <w:link w:val="22"/>
    <w:uiPriority w:val="29"/>
    <w:qFormat/>
    <w:rsid w:val="0098229F"/>
    <w:pPr>
      <w:pBdr>
        <w:left w:val="single" w:sz="24" w:space="10" w:color="999999"/>
      </w:pBdr>
      <w:spacing w:after="0"/>
      <w:ind w:left="964" w:firstLine="0"/>
    </w:pPr>
    <w:rPr>
      <w:i/>
      <w:iCs/>
      <w:color w:val="E36C0A"/>
    </w:rPr>
  </w:style>
  <w:style w:type="paragraph" w:customStyle="1" w:styleId="QuoteMargin">
    <w:name w:val="QuoteMargin"/>
    <w:aliases w:val="Предупреждение Отступ"/>
    <w:qFormat/>
    <w:rsid w:val="0013305C"/>
    <w:pPr>
      <w:spacing w:before="120" w:line="276" w:lineRule="auto"/>
      <w:ind w:firstLine="482"/>
      <w:jc w:val="both"/>
    </w:pPr>
    <w:rPr>
      <w:sz w:val="22"/>
      <w:szCs w:val="22"/>
    </w:rPr>
  </w:style>
  <w:style w:type="character" w:customStyle="1" w:styleId="22">
    <w:name w:val="Цитата 2 Знак"/>
    <w:basedOn w:val="a1"/>
    <w:link w:val="Warning"/>
    <w:uiPriority w:val="29"/>
    <w:rsid w:val="0098229F"/>
    <w:rPr>
      <w:i/>
      <w:iCs/>
      <w:color w:val="000000"/>
    </w:rPr>
  </w:style>
  <w:style w:type="paragraph" w:styleId="ad">
    <w:name w:val="Intense Quote"/>
    <w:basedOn w:val="a0"/>
    <w:next w:val="a0"/>
    <w:link w:val="ae"/>
    <w:uiPriority w:val="30"/>
    <w:qFormat/>
    <w:rsid w:val="0098229F"/>
    <w:pPr>
      <w:pBdr>
        <w:bottom w:val="single" w:sz="4" w:space="4" w:color="4F81BD"/>
      </w:pBdr>
      <w:spacing w:before="200" w:after="0"/>
      <w:ind w:left="936" w:right="936"/>
    </w:pPr>
    <w:rPr>
      <w:b/>
      <w:bCs/>
      <w:i/>
      <w:iCs/>
      <w:color w:val="4F81BD"/>
    </w:rPr>
  </w:style>
  <w:style w:type="character" w:customStyle="1" w:styleId="ae">
    <w:name w:val="Выделенная цитата Знак"/>
    <w:basedOn w:val="a1"/>
    <w:link w:val="ad"/>
    <w:uiPriority w:val="30"/>
    <w:rsid w:val="0098229F"/>
    <w:rPr>
      <w:b/>
      <w:bCs/>
      <w:i/>
      <w:iCs/>
      <w:color w:val="4F81BD"/>
    </w:rPr>
  </w:style>
  <w:style w:type="character" w:styleId="af">
    <w:name w:val="Subtle Emphasis"/>
    <w:basedOn w:val="a1"/>
    <w:uiPriority w:val="19"/>
    <w:qFormat/>
    <w:rsid w:val="0098229F"/>
    <w:rPr>
      <w:i/>
      <w:iCs/>
      <w:color w:val="808080"/>
    </w:rPr>
  </w:style>
  <w:style w:type="character" w:styleId="af0">
    <w:name w:val="Intense Emphasis"/>
    <w:basedOn w:val="a1"/>
    <w:uiPriority w:val="21"/>
    <w:qFormat/>
    <w:rsid w:val="0098229F"/>
    <w:rPr>
      <w:b/>
      <w:bCs/>
      <w:i/>
      <w:iCs/>
      <w:color w:val="4F81BD"/>
    </w:rPr>
  </w:style>
  <w:style w:type="character" w:styleId="af1">
    <w:name w:val="Subtle Reference"/>
    <w:basedOn w:val="a1"/>
    <w:uiPriority w:val="31"/>
    <w:qFormat/>
    <w:rsid w:val="0098229F"/>
    <w:rPr>
      <w:smallCaps/>
      <w:color w:val="C0504D"/>
      <w:u w:val="single"/>
    </w:rPr>
  </w:style>
  <w:style w:type="character" w:styleId="af2">
    <w:name w:val="Intense Reference"/>
    <w:basedOn w:val="a1"/>
    <w:uiPriority w:val="32"/>
    <w:qFormat/>
    <w:rsid w:val="0098229F"/>
    <w:rPr>
      <w:b/>
      <w:bCs/>
      <w:smallCaps/>
      <w:color w:val="C0504D"/>
      <w:spacing w:val="5"/>
      <w:u w:val="single"/>
    </w:rPr>
  </w:style>
  <w:style w:type="character" w:styleId="af3">
    <w:name w:val="Book Title"/>
    <w:basedOn w:val="a1"/>
    <w:uiPriority w:val="33"/>
    <w:qFormat/>
    <w:rsid w:val="0098229F"/>
    <w:rPr>
      <w:b/>
      <w:bCs/>
      <w:smallCaps/>
      <w:spacing w:val="5"/>
    </w:rPr>
  </w:style>
  <w:style w:type="paragraph" w:styleId="af4">
    <w:name w:val="TOC Heading"/>
    <w:basedOn w:val="1"/>
    <w:next w:val="a0"/>
    <w:uiPriority w:val="39"/>
    <w:qFormat/>
    <w:rsid w:val="0098229F"/>
    <w:pPr>
      <w:outlineLvl w:val="9"/>
    </w:pPr>
  </w:style>
  <w:style w:type="paragraph" w:styleId="af5">
    <w:name w:val="Document Map"/>
    <w:basedOn w:val="a0"/>
    <w:link w:val="af6"/>
    <w:uiPriority w:val="99"/>
    <w:semiHidden/>
    <w:unhideWhenUsed/>
    <w:rsid w:val="00222923"/>
    <w:pPr>
      <w:spacing w:after="0" w:line="240" w:lineRule="auto"/>
    </w:pPr>
    <w:rPr>
      <w:rFonts w:ascii="Tahoma" w:hAnsi="Tahoma" w:cs="Tahoma"/>
      <w:sz w:val="16"/>
      <w:szCs w:val="16"/>
    </w:rPr>
  </w:style>
  <w:style w:type="character" w:customStyle="1" w:styleId="af6">
    <w:name w:val="Схема документа Знак"/>
    <w:basedOn w:val="a1"/>
    <w:link w:val="af5"/>
    <w:uiPriority w:val="99"/>
    <w:semiHidden/>
    <w:rsid w:val="00222923"/>
    <w:rPr>
      <w:rFonts w:ascii="Tahoma" w:hAnsi="Tahoma" w:cs="Tahoma"/>
      <w:sz w:val="16"/>
      <w:szCs w:val="16"/>
    </w:rPr>
  </w:style>
  <w:style w:type="paragraph" w:styleId="af7">
    <w:name w:val="header"/>
    <w:basedOn w:val="a0"/>
    <w:link w:val="af8"/>
    <w:uiPriority w:val="99"/>
    <w:semiHidden/>
    <w:unhideWhenUsed/>
    <w:rsid w:val="00256A2F"/>
    <w:pPr>
      <w:tabs>
        <w:tab w:val="center" w:pos="4677"/>
        <w:tab w:val="right" w:pos="9355"/>
      </w:tabs>
      <w:spacing w:before="0" w:after="0" w:line="240" w:lineRule="auto"/>
      <w:jc w:val="center"/>
    </w:pPr>
    <w:rPr>
      <w:sz w:val="16"/>
      <w:szCs w:val="20"/>
    </w:rPr>
  </w:style>
  <w:style w:type="character" w:customStyle="1" w:styleId="af8">
    <w:name w:val="Верхний колонтитул Знак"/>
    <w:basedOn w:val="a1"/>
    <w:link w:val="af7"/>
    <w:uiPriority w:val="99"/>
    <w:semiHidden/>
    <w:rsid w:val="00256A2F"/>
    <w:rPr>
      <w:rFonts w:ascii="Times New Roman" w:hAnsi="Times New Roman"/>
      <w:sz w:val="16"/>
      <w:lang w:val="ru-RU"/>
    </w:rPr>
  </w:style>
  <w:style w:type="paragraph" w:styleId="af9">
    <w:name w:val="footer"/>
    <w:basedOn w:val="a0"/>
    <w:link w:val="afa"/>
    <w:uiPriority w:val="99"/>
    <w:semiHidden/>
    <w:unhideWhenUsed/>
    <w:rsid w:val="00256A2F"/>
    <w:pPr>
      <w:tabs>
        <w:tab w:val="center" w:pos="4677"/>
        <w:tab w:val="right" w:pos="9355"/>
      </w:tabs>
      <w:spacing w:before="0" w:after="0" w:line="240" w:lineRule="auto"/>
      <w:jc w:val="center"/>
    </w:pPr>
    <w:rPr>
      <w:sz w:val="16"/>
      <w:szCs w:val="20"/>
    </w:rPr>
  </w:style>
  <w:style w:type="character" w:customStyle="1" w:styleId="afa">
    <w:name w:val="Нижний колонтитул Знак"/>
    <w:basedOn w:val="a1"/>
    <w:link w:val="af9"/>
    <w:uiPriority w:val="99"/>
    <w:semiHidden/>
    <w:rsid w:val="00256A2F"/>
    <w:rPr>
      <w:rFonts w:ascii="Times New Roman" w:hAnsi="Times New Roman"/>
      <w:sz w:val="16"/>
      <w:lang w:val="ru-RU"/>
    </w:rPr>
  </w:style>
  <w:style w:type="character" w:styleId="afb">
    <w:name w:val="footnote reference"/>
    <w:basedOn w:val="a1"/>
    <w:rsid w:val="00F06394"/>
    <w:rPr>
      <w:vertAlign w:val="superscript"/>
    </w:rPr>
  </w:style>
  <w:style w:type="paragraph" w:styleId="afc">
    <w:name w:val="footnote text"/>
    <w:basedOn w:val="a0"/>
    <w:rsid w:val="00F06394"/>
    <w:pPr>
      <w:spacing w:line="216" w:lineRule="auto"/>
    </w:pPr>
    <w:rPr>
      <w:sz w:val="20"/>
      <w:szCs w:val="20"/>
    </w:rPr>
  </w:style>
  <w:style w:type="paragraph" w:customStyle="1" w:styleId="footnotetextunindented">
    <w:name w:val="footnote text unindented"/>
    <w:aliases w:val="Текст сноски Без отступа"/>
    <w:basedOn w:val="Normalunindented"/>
    <w:rsid w:val="00F06394"/>
    <w:pPr>
      <w:spacing w:line="216" w:lineRule="auto"/>
    </w:pPr>
    <w:rPr>
      <w:sz w:val="20"/>
      <w:szCs w:val="20"/>
    </w:rPr>
  </w:style>
  <w:style w:type="paragraph" w:customStyle="1" w:styleId="listfootnotetext">
    <w:name w:val="list footnote text"/>
    <w:aliases w:val="Текст сноски Абзац списка"/>
    <w:basedOn w:val="ac"/>
    <w:rsid w:val="00F06394"/>
    <w:pPr>
      <w:spacing w:line="216" w:lineRule="auto"/>
    </w:pPr>
    <w:rPr>
      <w:sz w:val="20"/>
      <w:szCs w:val="20"/>
    </w:rPr>
  </w:style>
  <w:style w:type="character" w:styleId="afd">
    <w:name w:val="Hyperlink"/>
    <w:unhideWhenUsed/>
    <w:rsid w:val="009626D8"/>
    <w:rPr>
      <w:color w:val="0000FF"/>
      <w:u w:val="single"/>
    </w:rPr>
  </w:style>
  <w:style w:type="character" w:customStyle="1" w:styleId="afe">
    <w:name w:val="Гипертекстовая ссылка"/>
    <w:basedOn w:val="a1"/>
    <w:uiPriority w:val="99"/>
    <w:rsid w:val="00C12B19"/>
    <w:rPr>
      <w:rFonts w:cs="Times New Roman"/>
      <w:b/>
      <w:color w:val="106BBE"/>
    </w:rPr>
  </w:style>
  <w:style w:type="paragraph" w:styleId="a">
    <w:name w:val="List Bullet"/>
    <w:basedOn w:val="a0"/>
    <w:uiPriority w:val="99"/>
    <w:unhideWhenUsed/>
    <w:rsid w:val="003D5990"/>
    <w:pPr>
      <w:numPr>
        <w:numId w:val="35"/>
      </w:numPr>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https://online.consultant.ru/riv/cgi/online.cgi?ref=9D8161AA42813FF2C5CEF20345109A18045E915A4D486592BF0D91A3DD55F1698951AD87C989255BD5FBE190C6009D654393C4422B6702763792395C742FD69D8EDD4C4BBB23d1R3M" TargetMode="External"/><Relationship Id="rId26" Type="http://schemas.openxmlformats.org/officeDocument/2006/relationships/hyperlink" Target="https://online.consultant.ru/riv/cgi/online.cgi?ref=9D8161AA42813FF2C5CEF20345109A18045E915A4D486592BF0D91A3DD55F1698951AD87C989255BD5FBE190C6009D654393C4422B6702763792395C742FD79D8FD84C4BBB23d1R3M" TargetMode="External"/><Relationship Id="rId39" Type="http://schemas.openxmlformats.org/officeDocument/2006/relationships/footer" Target="footer10.xml"/><Relationship Id="rId21" Type="http://schemas.openxmlformats.org/officeDocument/2006/relationships/hyperlink" Target="https://online.consultant.ru/riv/cgi/online.cgi?ref=9D8161AA42813FF2C5CEF20345109A18045E915A4D486592BF0D91A3DD55F1698951AD9BC98E255BD5FCEE95C0059338499B9D4E29600D213292d3R9M" TargetMode="External"/><Relationship Id="rId34" Type="http://schemas.openxmlformats.org/officeDocument/2006/relationships/hyperlink" Target="https://online.consultant.ru/riv/cgi/online.cgi?ref=9D8161AA42813FF2C5CEF20345109A18045E915A4D486592BF0D91A3DD55F1698951AD9BC98E255BD5FCEE90C20D9338499B9D4E29600D213292d3R9M" TargetMode="External"/><Relationship Id="rId42" Type="http://schemas.openxmlformats.org/officeDocument/2006/relationships/footer" Target="footer12.xml"/><Relationship Id="rId47" Type="http://schemas.openxmlformats.org/officeDocument/2006/relationships/hyperlink" Target="https://online.consultant.ru/riv/cgi/online.cgi?ref=9D8161AA42813FF2C5CEF20345109A18045E915A4D486592BF0D91A3DD55F1698951AD9BC98E255BD5FCEE95C00C9338499B9D4E29600D213292d3R9M" TargetMode="External"/><Relationship Id="rId50" Type="http://schemas.openxmlformats.org/officeDocument/2006/relationships/hyperlink" Target="https://online.consultant.ru/riv/cgi/online.cgi?ref=9D8161AA42813FF2C5CEF20345109A18045E915A4D486592BF0D91A3DD55F1698951AD9BC98E255BD5FCEE95C00C9338499B9D4E29600D213292d3R9M" TargetMode="External"/><Relationship Id="rId55" Type="http://schemas.openxmlformats.org/officeDocument/2006/relationships/hyperlink" Target="https://online.consultant.ru/riv/cgi/online.cgi?ref=9D8161AA42813FF2C5CEF20345109A18045E915A4D486592BF0D91A3DD55F1698951AD87C989255BD5FAE991C3029B654393C4422B6702763792395C742FD6978ADF4C4BBB23d1R3M" TargetMode="External"/><Relationship Id="rId63" Type="http://schemas.openxmlformats.org/officeDocument/2006/relationships/hyperlink" Target="https://online.consultant.ru/riv/cgi/online.cgi?ref=9D8161AA42813FF2C5CEF20345109A18045E915A4D486592BF0D91A3DD55F1698951AD9BC98E255BD5FCEE95C00C9338499B9D4E29600D213292d3R9M" TargetMode="External"/><Relationship Id="rId68" Type="http://schemas.openxmlformats.org/officeDocument/2006/relationships/header" Target="header8.xml"/><Relationship Id="rId76" Type="http://schemas.openxmlformats.org/officeDocument/2006/relationships/footer" Target="footer18.xml"/><Relationship Id="rId7" Type="http://schemas.openxmlformats.org/officeDocument/2006/relationships/endnotes" Target="endnotes.xml"/><Relationship Id="rId71" Type="http://schemas.openxmlformats.org/officeDocument/2006/relationships/hyperlink" Target="https://online.consultant.ru/riv/cgi/online.cgi?ref=9D8161AA42813FF2C5CEF20345109A18045E915A4D486592BF0D91A3DD55F1698951AD9BC98E255BD5FCEE95C7079338499B9D4E29600D213292d3R9M" TargetMode="External"/><Relationship Id="rId2" Type="http://schemas.openxmlformats.org/officeDocument/2006/relationships/numbering" Target="numbering.xml"/><Relationship Id="rId16" Type="http://schemas.openxmlformats.org/officeDocument/2006/relationships/footer" Target="footer6.xml"/><Relationship Id="rId29" Type="http://schemas.openxmlformats.org/officeDocument/2006/relationships/footer" Target="footer8.xml"/><Relationship Id="rId11" Type="http://schemas.openxmlformats.org/officeDocument/2006/relationships/header" Target="header2.xml"/><Relationship Id="rId24" Type="http://schemas.openxmlformats.org/officeDocument/2006/relationships/hyperlink" Target="https://online.consultant.ru/riv/cgi/online.cgi?ref=9D8161AA42813FF2C5CEF20345109A18045E915A4D486592BF0D91A3DD55F1698951AD87C989255BD5FBE190C6009D654393C4422B6702763792395C742FD69A89D84C4BBB23d1R3M" TargetMode="External"/><Relationship Id="rId32" Type="http://schemas.openxmlformats.org/officeDocument/2006/relationships/hyperlink" Target="https://online.consultant.ru/riv/cgi/online.cgi?ref=9D8161AA42813FF2C5CEF20345109A18045E915A4D486592BF0D91A3DD55F1698951AD9BC98E255BD5FCEE9CC70ECE3241C2914C2E6F5A2C20d9R5M" TargetMode="External"/><Relationship Id="rId37" Type="http://schemas.openxmlformats.org/officeDocument/2006/relationships/header" Target="header5.xml"/><Relationship Id="rId40" Type="http://schemas.openxmlformats.org/officeDocument/2006/relationships/header" Target="header6.xml"/><Relationship Id="rId45" Type="http://schemas.openxmlformats.org/officeDocument/2006/relationships/hyperlink" Target="https://online.consultant.ru/riv/cgi/online.cgi?ref=9D8161AA42813FF2C5CEF20345109A18045E915A4D486592BF0D91A3DD55F1698951AD87C989255BD5FBE190C6009D654393C4422B6702763F803Ed1R5M" TargetMode="External"/><Relationship Id="rId53" Type="http://schemas.openxmlformats.org/officeDocument/2006/relationships/hyperlink" Target="https://online.consultant.ru/riv/cgi/online.cgi?ref=9D8161AA42813FF2C5CEF20345109A18045E915A4D486592BF0D91A3DD55F1698951AD9BC98E255BD5FCEE95C00C9338499B9D4E29600D213292d3R9M" TargetMode="External"/><Relationship Id="rId58" Type="http://schemas.openxmlformats.org/officeDocument/2006/relationships/footer" Target="footer14.xml"/><Relationship Id="rId66" Type="http://schemas.openxmlformats.org/officeDocument/2006/relationships/hyperlink" Target="https://online.consultant.ru/riv/cgi/online.cgi?ref=9D8161AA42813FF2C5CEF20345109A18045E915A4D486592BF0D91A3DD55F1698951AD87C989255BD5FAE991C3029B654393C4422B6702763792395C742FD6978DDD4C4BBB23d1R3M" TargetMode="External"/><Relationship Id="rId74" Type="http://schemas.openxmlformats.org/officeDocument/2006/relationships/header" Target="header9.xml"/><Relationship Id="rId79" Type="http://schemas.openxmlformats.org/officeDocument/2006/relationships/footer" Target="footer19.xml"/><Relationship Id="rId5" Type="http://schemas.openxmlformats.org/officeDocument/2006/relationships/webSettings" Target="webSettings.xml"/><Relationship Id="rId61" Type="http://schemas.openxmlformats.org/officeDocument/2006/relationships/hyperlink" Target="https://online.consultant.ru/riv/cgi/online.cgi?ref=9D8161AA42813FF2C5CEF20345109A18045E915A4D486592BF0D91A3DD55F1698951AD9BC98E255BD5FCEE95C00C9338499B9D4E29600D213292d3R9M" TargetMode="External"/><Relationship Id="rId82"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s://online.consultant.ru/riv/cgi/online.cgi?ref=9D8161AA42813FF2C5CEF20345109A18045E915A4D486592BF0D91A3DD55F1698951AD9BC98E255BD5FCE890C4009338499B9D4E29600D213292d3R9M" TargetMode="External"/><Relationship Id="rId31" Type="http://schemas.openxmlformats.org/officeDocument/2006/relationships/hyperlink" Target="https://online.consultant.ru/riv/cgi/online.cgi?ref=9D8161AA42813FF2C5CEF20345109A18045E915A4D486592BF0D91A3DD55F1698951AD9BC98E255BD5FCEE9CC60ECE3241C2914C2E6F5A2C20d9R5M" TargetMode="External"/><Relationship Id="rId44" Type="http://schemas.openxmlformats.org/officeDocument/2006/relationships/hyperlink" Target="https://online.consultant.ru/riv/cgi/online.cgi?ref=9D8161AA42813FF2C5CEF20345109A18045E915A4D486592BF0D91A3DD55F1698951AD87C989255BD5FBE092C10199654393C4422B6702763792395C742FD69D86DB4C4BBB23d1R3M" TargetMode="External"/><Relationship Id="rId52" Type="http://schemas.openxmlformats.org/officeDocument/2006/relationships/hyperlink" Target="https://online.consultant.ru/riv/cgi/online.cgi?ref=9D8161AA42813FF2C5CEF20345109A18045E915A4D486592BF0D91A3DD55F1698951AD9BC98E255BD5FCEE95C00C9338499B9D4E29600D213292d3R9M" TargetMode="External"/><Relationship Id="rId60" Type="http://schemas.openxmlformats.org/officeDocument/2006/relationships/hyperlink" Target="https://online.consultant.ru/riv/cgi/online.cgi?ref=9D8161AA42813FF2C5CEF20345109A18045E915A4D486592BF0D91A3DD55F1698951AD9BC98E255BD5FCEE95C00C9338499B9D4E29600D213292d3R9M" TargetMode="External"/><Relationship Id="rId65" Type="http://schemas.openxmlformats.org/officeDocument/2006/relationships/hyperlink" Target="https://online.consultant.ru/riv/cgi/online.cgi?ref=9D8161AA42813FF2C5CEF20345109A18045E915A4D486592BF0D91A3DD55F1698951AD9BC98E255BD5FCEE95C00C9338499B9D4E29600D213292d3R9M" TargetMode="External"/><Relationship Id="rId73" Type="http://schemas.openxmlformats.org/officeDocument/2006/relationships/hyperlink" Target="https://online.consultant.ru/riv/cgi/online.cgi?ref=9D8161AA42813FF2C5CEF20345109A18045E915A4D486592BF0D91A3DD55F1698951AD9BC98E255BD5FCEE95C1019338499B9D4E29600D213292d3R9M" TargetMode="External"/><Relationship Id="rId78" Type="http://schemas.openxmlformats.org/officeDocument/2006/relationships/header" Target="header10.xml"/><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https://online.consultant.ru/riv/cgi/online.cgi?ref=9D8161AA42813FF2C5CEF20345109A18045E915A4D486592BF0D91A3DD55F1698951AD87C989255BD5FBE190C6009D654393C4422B6702763792395C742FD69F88DF4C4BBB23d1R3M" TargetMode="External"/><Relationship Id="rId27" Type="http://schemas.openxmlformats.org/officeDocument/2006/relationships/header" Target="header4.xml"/><Relationship Id="rId30" Type="http://schemas.openxmlformats.org/officeDocument/2006/relationships/hyperlink" Target="https://online.consultant.ru/riv/cgi/online.cgi?ref=9D8161AA42813FF2C5CEF20345109A18045E915A4D486592BF0D91A3DD55F1698951AD87C989255BD5FBE893C30799654393C4422B6702763792395C742FD69C8FDF4C4BBB23d1R3M" TargetMode="External"/><Relationship Id="rId35" Type="http://schemas.openxmlformats.org/officeDocument/2006/relationships/hyperlink" Target="https://online.consultant.ru/riv/cgi/online.cgi?ref=9D8161AA42813FF2C5CEF20345109A18045E915A4D486592BF0D91A3DD55F1698951AD9BC98E255BD5FCEE95C10D9338499B9D4E29600D213292d3R9M" TargetMode="External"/><Relationship Id="rId43" Type="http://schemas.openxmlformats.org/officeDocument/2006/relationships/hyperlink" Target="https://online.consultant.ru/riv/cgi/online.cgi?ref=9D8161AA42813FF2C5CEF20345109A18045E915A4D486592BF0D91A3DD55F1698951AD87C989255BD5FBEB97C0019A654393C4422B6702763F803Ed1R5M" TargetMode="External"/><Relationship Id="rId48" Type="http://schemas.openxmlformats.org/officeDocument/2006/relationships/hyperlink" Target="https://online.consultant.ru/riv/cgi/online.cgi?ref=9D8161AA42813FF2C5CEF20345109A18045E915A4D486592BF0D91A3DD55F1698951AD9BC98E255BD5FCEE95C00C9338499B9D4E29600D213292d3R9M" TargetMode="External"/><Relationship Id="rId56" Type="http://schemas.openxmlformats.org/officeDocument/2006/relationships/header" Target="header7.xml"/><Relationship Id="rId64" Type="http://schemas.openxmlformats.org/officeDocument/2006/relationships/hyperlink" Target="https://online.consultant.ru/riv/cgi/online.cgi?ref=9D8161AA42813FF2C5CEF20345109A18045E915A4D486592BF0D91A3DD55F1698951AD9BC98E255BD5FCEE95C00C9338499B9D4E29600D213292d3R9M" TargetMode="External"/><Relationship Id="rId69" Type="http://schemas.openxmlformats.org/officeDocument/2006/relationships/footer" Target="footer15.xml"/><Relationship Id="rId77" Type="http://schemas.openxmlformats.org/officeDocument/2006/relationships/hyperlink" Target="https://online.consultant.ru/riv/cgi/online.cgi?ref=9D8161AA42813FF2C5CEF20345109A18045E915A4D486592BF0D91A3DD55F1698951AD87C989255BD5FBE99DC50399654393C4422B6702763792395C74248ACFCDd9R8M" TargetMode="External"/><Relationship Id="rId8" Type="http://schemas.openxmlformats.org/officeDocument/2006/relationships/header" Target="header1.xml"/><Relationship Id="rId51" Type="http://schemas.openxmlformats.org/officeDocument/2006/relationships/hyperlink" Target="https://online.consultant.ru/riv/cgi/online.cgi?ref=9D8161AA42813FF2C5CEF20345109A18045E915A4D486592BF0D91A3DD55F1698951AD9BC98E255BD5FCEE95C00C9338499B9D4E29600D213292d3R9M" TargetMode="External"/><Relationship Id="rId72" Type="http://schemas.openxmlformats.org/officeDocument/2006/relationships/hyperlink" Target="https://online.consultant.ru/riv/cgi/online.cgi?ref=9D8161AA42813FF2C5CEF20345109A18045E915A4D486592BF0D91A3DD55F1698951AD9BC98E255BD5FCED91C70D9338499B9D4E29600D213292d3R9M" TargetMode="External"/><Relationship Id="rId80" Type="http://schemas.openxmlformats.org/officeDocument/2006/relationships/footer" Target="footer20.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s://online.consultant.ru/riv/cgi/online.cgi?ref=9D8161AA42813FF2C5CEF20345109A18045E915A4D486592BF0D91A3DD55F1698951AD87C989255BD5FBE190C6009D654393C4422B6702763792395C742FD69D8EDD4C4BBB23d1R3M" TargetMode="External"/><Relationship Id="rId25" Type="http://schemas.openxmlformats.org/officeDocument/2006/relationships/hyperlink" Target="https://online.consultant.ru/riv/cgi/online.cgi?ref=9D8161AA42813FF2C5CEF20345109A18045E915A4D486592BF0D91A3DD55F1698951AD87C989255BD5FBE190C6009D654393C4422B6702763792395C742FD69B8ADB4C4BBB23d1R3M" TargetMode="External"/><Relationship Id="rId33" Type="http://schemas.openxmlformats.org/officeDocument/2006/relationships/hyperlink" Target="https://online.consultant.ru/riv/cgi/online.cgi?ref=9D8161AA42813FF2C5CEF20345109A18045E915A4D486592BF0D91A3DD55F1698951AD9BC98E255BD5FCEE9CC60ECE3241C2914C2E6F5A2C20d9R5M" TargetMode="External"/><Relationship Id="rId38" Type="http://schemas.openxmlformats.org/officeDocument/2006/relationships/footer" Target="footer9.xml"/><Relationship Id="rId46" Type="http://schemas.openxmlformats.org/officeDocument/2006/relationships/hyperlink" Target="https://online.consultant.ru/riv/cgi/online.cgi?ref=9D8161AA42813FF2C5CEF20345109A18045E915A4D486592BF0D91A3DD55F1698951AD87C989255BD5F8E196C5069C654393C4422B6702763792395C742FD69E8ED54C43BB2402B726F73A412BD403E6C2A5E60AF36CdFRFM" TargetMode="External"/><Relationship Id="rId59" Type="http://schemas.openxmlformats.org/officeDocument/2006/relationships/hyperlink" Target="https://online.consultant.ru/riv/cgi/online.cgi?ref=9D8161AA42813FF2C5CEF20345109A18045E915A4D486592BF0D91A3DD55F1698951AD9BC98E255BD5FCEE95C00C9338499B9D4E29600D213292d3R9M" TargetMode="External"/><Relationship Id="rId67" Type="http://schemas.openxmlformats.org/officeDocument/2006/relationships/hyperlink" Target="https://online.consultant.ru/riv/cgi/online.cgi?ref=9D8161AA42813FF2C5CEF20345109A18045E915A4D486592BF0D91A3DD55F1698951AD87C989255BD5FAE991C3029B654393C4422B6702763792395C742FD6978ADF4C4BBB23d1R3M" TargetMode="External"/><Relationship Id="rId20" Type="http://schemas.openxmlformats.org/officeDocument/2006/relationships/hyperlink" Target="https://online.consultant.ru/riv/cgi/online.cgi?ref=9D8161AA42813FF2C5CEF20345109A18045E915A4D486592BF0D91A3DD55F1698951AD9BC98E255BD5FCEE95C30D9338499B9D4E29600D213292d3R9M" TargetMode="External"/><Relationship Id="rId41" Type="http://schemas.openxmlformats.org/officeDocument/2006/relationships/footer" Target="footer11.xml"/><Relationship Id="rId54" Type="http://schemas.openxmlformats.org/officeDocument/2006/relationships/hyperlink" Target="https://online.consultant.ru/riv/cgi/online.cgi?ref=9D8161AA42813FF2C5CEF20345109A18045E915A4D486592BF0D91A3DD55F1698951AD87C989255BD5FAE991C3029B654393C4422B6702763792395C742FD6978DDD4C4BBB23d1R3M" TargetMode="External"/><Relationship Id="rId62" Type="http://schemas.openxmlformats.org/officeDocument/2006/relationships/hyperlink" Target="https://online.consultant.ru/riv/cgi/online.cgi?ref=9D8161AA42813FF2C5CEF20345109A18045E915A4D486592BF0D91A3DD55F1698951AD9BC98E255BD5FCEE95C00C9338499B9D4E29600D213292d3R9M" TargetMode="External"/><Relationship Id="rId70" Type="http://schemas.openxmlformats.org/officeDocument/2006/relationships/footer" Target="footer16.xml"/><Relationship Id="rId75" Type="http://schemas.openxmlformats.org/officeDocument/2006/relationships/footer" Target="footer17.xml"/><Relationship Id="rId83"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hyperlink" Target="https://online.consultant.ru/riv/cgi/online.cgi?ref=9D8161AA42813FF2C5CEF20345109A18045E915A4D486592BF0D91A3DD55F1698951AD87C989255BD5FBE190C6009D654393C4422B6702763792395C742FD69D86DD4C4BBB23d1R3M" TargetMode="External"/><Relationship Id="rId28" Type="http://schemas.openxmlformats.org/officeDocument/2006/relationships/footer" Target="footer7.xml"/><Relationship Id="rId36" Type="http://schemas.openxmlformats.org/officeDocument/2006/relationships/hyperlink" Target="https://online.consultant.ru/riv/cgi/online.cgi?ref=9D8161AA42813FF2C5CEF20345109A18045E915A4D486592BF0D91A3DD55F1698951AD9BC98E255BD5FCEE90C20D9338499B9D4E29600D213292d3R9M" TargetMode="External"/><Relationship Id="rId49" Type="http://schemas.openxmlformats.org/officeDocument/2006/relationships/hyperlink" Target="https://online.consultant.ru/riv/cgi/online.cgi?ref=9D8161AA42813FF2C5CEF20345109A18045E915A4D486592BF0D91A3DD55F1698951AD9BC98E255BD5FCEE95C00C9338499B9D4E29600D213292d3R9M" TargetMode="External"/><Relationship Id="rId57" Type="http://schemas.openxmlformats.org/officeDocument/2006/relationships/footer" Target="footer1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AD555-E8AA-4230-85BB-54DA4CDA7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31</Pages>
  <Words>10595</Words>
  <Characters>60398</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70852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Валя</dc:creator>
  <dc:description>Консультант Плюс - Конструктор Договоров</dc:description>
  <cp:lastModifiedBy>Валя</cp:lastModifiedBy>
  <cp:revision>6</cp:revision>
  <cp:lastPrinted>2018-12-25T03:52:00Z</cp:lastPrinted>
  <dcterms:created xsi:type="dcterms:W3CDTF">2018-12-28T11:53:00Z</dcterms:created>
  <dcterms:modified xsi:type="dcterms:W3CDTF">2018-12-29T02:33:00Z</dcterms:modified>
</cp:coreProperties>
</file>